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18FE9A" w14:textId="746C903C" w:rsidR="006407DA" w:rsidRDefault="006407DA" w:rsidP="006711D1">
      <w:pPr>
        <w:pStyle w:val="1fa"/>
        <w:widowControl/>
        <w:rPr>
          <w:b/>
          <w:sz w:val="28"/>
          <w:szCs w:val="28"/>
          <w:lang w:val="ru-RU"/>
        </w:r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7797"/>
        <w:gridCol w:w="7512"/>
      </w:tblGrid>
      <w:tr w:rsidR="006407DA" w:rsidRPr="009B73FC" w14:paraId="36FD9677" w14:textId="77777777" w:rsidTr="007C4AD3">
        <w:trPr>
          <w:trHeight w:val="1949"/>
        </w:trPr>
        <w:tc>
          <w:tcPr>
            <w:tcW w:w="7797" w:type="dxa"/>
            <w:shd w:val="clear" w:color="auto" w:fill="auto"/>
          </w:tcPr>
          <w:p w14:paraId="05C79C69" w14:textId="77777777" w:rsidR="006407DA" w:rsidRPr="006F0243" w:rsidRDefault="006407DA" w:rsidP="007C4AD3">
            <w:pPr>
              <w:ind w:right="-68"/>
              <w:jc w:val="right"/>
              <w:rPr>
                <w:color w:val="000000" w:themeColor="text1"/>
                <w:lang w:val="en-US" w:eastAsia="ru-RU"/>
              </w:rPr>
            </w:pPr>
          </w:p>
        </w:tc>
        <w:tc>
          <w:tcPr>
            <w:tcW w:w="7512" w:type="dxa"/>
            <w:shd w:val="clear" w:color="auto" w:fill="auto"/>
          </w:tcPr>
          <w:p w14:paraId="55C8139A" w14:textId="77777777" w:rsidR="006407DA" w:rsidRPr="000267CF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color w:val="000000" w:themeColor="text1"/>
                <w:lang w:val="ru-RU"/>
              </w:rPr>
            </w:pPr>
            <w:r w:rsidRPr="000267CF">
              <w:rPr>
                <w:color w:val="000000" w:themeColor="text1"/>
                <w:lang w:val="ru-RU" w:eastAsia="ru-RU"/>
              </w:rPr>
              <w:t>УТВЕРЖДАЮ:</w:t>
            </w:r>
          </w:p>
          <w:p w14:paraId="77A4E245" w14:textId="74ED80E7" w:rsidR="006407DA" w:rsidRPr="005F08EE" w:rsidRDefault="008218F8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lang w:val="ru-RU" w:eastAsia="ru-RU"/>
              </w:rPr>
            </w:pPr>
            <w:r w:rsidRPr="005F08EE">
              <w:rPr>
                <w:lang w:val="ru-RU" w:eastAsia="ru-RU"/>
              </w:rPr>
              <w:t xml:space="preserve">Первый заместитель </w:t>
            </w:r>
            <w:r w:rsidR="009B73FC" w:rsidRPr="005F08EE">
              <w:rPr>
                <w:lang w:val="ru-RU" w:eastAsia="ru-RU"/>
              </w:rPr>
              <w:t>д</w:t>
            </w:r>
            <w:r w:rsidR="00D54CF9" w:rsidRPr="005F08EE">
              <w:rPr>
                <w:lang w:val="ru-RU" w:eastAsia="ru-RU"/>
              </w:rPr>
              <w:t>иректор</w:t>
            </w:r>
            <w:r w:rsidR="009B73FC" w:rsidRPr="005F08EE">
              <w:rPr>
                <w:lang w:val="ru-RU" w:eastAsia="ru-RU"/>
              </w:rPr>
              <w:t>а</w:t>
            </w:r>
            <w:r w:rsidR="006407DA" w:rsidRPr="005F08EE">
              <w:rPr>
                <w:lang w:val="ru-RU" w:eastAsia="ru-RU"/>
              </w:rPr>
              <w:t xml:space="preserve"> филиала </w:t>
            </w:r>
          </w:p>
          <w:p w14:paraId="0B895D6B" w14:textId="77777777" w:rsidR="006407DA" w:rsidRPr="005F08EE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lang w:val="ru-RU"/>
              </w:rPr>
            </w:pPr>
            <w:r w:rsidRPr="005F08EE">
              <w:rPr>
                <w:lang w:val="ru-RU" w:eastAsia="ru-RU"/>
              </w:rPr>
              <w:t>АО «КОНЦЕРН ТИТАН-2» в г. Каир</w:t>
            </w:r>
          </w:p>
          <w:p w14:paraId="2FD17829" w14:textId="77777777" w:rsidR="006407DA" w:rsidRPr="005F08EE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lang w:val="ru-RU" w:eastAsia="ru-RU"/>
              </w:rPr>
            </w:pPr>
          </w:p>
          <w:p w14:paraId="11FB8FC5" w14:textId="77777777" w:rsidR="006407DA" w:rsidRPr="005F08EE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</w:pPr>
            <w:r w:rsidRPr="005F08EE">
              <w:t>APPROVED BY:</w:t>
            </w:r>
          </w:p>
          <w:p w14:paraId="7AC727FE" w14:textId="3056AD43" w:rsidR="006407DA" w:rsidRPr="005F08EE" w:rsidRDefault="001C2EB6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</w:pPr>
            <w:r w:rsidRPr="005F08EE">
              <w:rPr>
                <w:lang w:val="en-US"/>
              </w:rPr>
              <w:t xml:space="preserve">First Deputy </w:t>
            </w:r>
            <w:r w:rsidR="006407DA" w:rsidRPr="005F08EE">
              <w:rPr>
                <w:lang w:val="en-US"/>
              </w:rPr>
              <w:t xml:space="preserve">Director of </w:t>
            </w:r>
          </w:p>
          <w:p w14:paraId="45563AA7" w14:textId="269D7F74" w:rsidR="006407DA" w:rsidRPr="005F08EE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</w:pPr>
            <w:r w:rsidRPr="005F08EE">
              <w:t xml:space="preserve">JSC “CONCERN TITAN-2” </w:t>
            </w:r>
            <w:r w:rsidR="00201F40" w:rsidRPr="005F08EE">
              <w:rPr>
                <w:lang w:val="en-US"/>
              </w:rPr>
              <w:t>Branch</w:t>
            </w:r>
            <w:r w:rsidR="00201F40" w:rsidRPr="005F08EE">
              <w:t xml:space="preserve"> </w:t>
            </w:r>
            <w:r w:rsidRPr="005F08EE">
              <w:rPr>
                <w:lang w:val="en-US" w:eastAsia="ru-RU"/>
              </w:rPr>
              <w:t>in Cairo</w:t>
            </w:r>
          </w:p>
          <w:p w14:paraId="1814EA6B" w14:textId="77777777" w:rsidR="006407DA" w:rsidRPr="005F08EE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 w:hanging="178"/>
              <w:jc w:val="right"/>
              <w:rPr>
                <w:lang w:eastAsia="ru-RU"/>
              </w:rPr>
            </w:pPr>
          </w:p>
          <w:p w14:paraId="7571C4DD" w14:textId="75596692" w:rsidR="006407DA" w:rsidRPr="005F08EE" w:rsidRDefault="009B73FC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lang w:val="en-US"/>
              </w:rPr>
            </w:pPr>
            <w:r w:rsidRPr="005F08EE">
              <w:rPr>
                <w:lang w:val="ru-RU"/>
              </w:rPr>
              <w:t>А</w:t>
            </w:r>
            <w:r w:rsidRPr="005F08EE">
              <w:rPr>
                <w:lang w:val="en-US"/>
              </w:rPr>
              <w:t>.</w:t>
            </w:r>
            <w:r w:rsidRPr="005F08EE">
              <w:rPr>
                <w:lang w:val="ru-RU"/>
              </w:rPr>
              <w:t>Т</w:t>
            </w:r>
            <w:r w:rsidRPr="005F08EE">
              <w:rPr>
                <w:lang w:val="en-US"/>
              </w:rPr>
              <w:t xml:space="preserve">. </w:t>
            </w:r>
            <w:r w:rsidRPr="005F08EE">
              <w:rPr>
                <w:lang w:val="ru-RU"/>
              </w:rPr>
              <w:t>Бурнацева</w:t>
            </w:r>
          </w:p>
          <w:p w14:paraId="289A42C1" w14:textId="3CFE1E7C" w:rsidR="006407DA" w:rsidRPr="005F08EE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lang w:val="en-US"/>
              </w:rPr>
            </w:pPr>
            <w:r w:rsidRPr="005F08EE">
              <w:rPr>
                <w:lang w:val="en-US"/>
              </w:rPr>
              <w:t xml:space="preserve">____________________ </w:t>
            </w:r>
            <w:r w:rsidR="009B73FC" w:rsidRPr="005F08EE">
              <w:rPr>
                <w:lang w:val="en-US"/>
              </w:rPr>
              <w:t>A</w:t>
            </w:r>
            <w:r w:rsidRPr="005F08EE">
              <w:rPr>
                <w:lang w:val="en-US"/>
              </w:rPr>
              <w:t xml:space="preserve">. </w:t>
            </w:r>
            <w:proofErr w:type="spellStart"/>
            <w:r w:rsidR="009B73FC" w:rsidRPr="005F08EE">
              <w:rPr>
                <w:lang w:val="en-US"/>
              </w:rPr>
              <w:t>Burnatseva</w:t>
            </w:r>
            <w:proofErr w:type="spellEnd"/>
          </w:p>
          <w:p w14:paraId="40FFB251" w14:textId="77777777" w:rsidR="006407DA" w:rsidRPr="00212C8B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color w:val="000000" w:themeColor="text1"/>
                <w:sz w:val="16"/>
                <w:szCs w:val="16"/>
                <w:lang w:val="en-US"/>
              </w:rPr>
            </w:pPr>
          </w:p>
          <w:p w14:paraId="2C689CDA" w14:textId="77777777" w:rsidR="006407DA" w:rsidRPr="00212C8B" w:rsidRDefault="006407DA" w:rsidP="007C4A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right="-68"/>
              <w:jc w:val="right"/>
              <w:rPr>
                <w:color w:val="000000" w:themeColor="text1"/>
                <w:lang w:val="en-US"/>
              </w:rPr>
            </w:pPr>
            <w:r w:rsidRPr="00212C8B">
              <w:rPr>
                <w:color w:val="000000" w:themeColor="text1"/>
                <w:lang w:val="en-US"/>
              </w:rPr>
              <w:t>“____”</w:t>
            </w:r>
            <w:r w:rsidRPr="00846921">
              <w:rPr>
                <w:color w:val="000000" w:themeColor="text1"/>
              </w:rPr>
              <w:t> </w:t>
            </w:r>
            <w:r w:rsidRPr="00212C8B">
              <w:rPr>
                <w:color w:val="000000" w:themeColor="text1"/>
                <w:lang w:val="en-US"/>
              </w:rPr>
              <w:t>_________________</w:t>
            </w:r>
            <w:r w:rsidRPr="00846921">
              <w:rPr>
                <w:color w:val="000000" w:themeColor="text1"/>
              </w:rPr>
              <w:t> </w:t>
            </w:r>
            <w:r w:rsidRPr="00212C8B">
              <w:rPr>
                <w:color w:val="000000" w:themeColor="text1"/>
                <w:lang w:val="en-US"/>
              </w:rPr>
              <w:t>2023</w:t>
            </w:r>
          </w:p>
          <w:p w14:paraId="44561F5A" w14:textId="77777777" w:rsidR="006407DA" w:rsidRPr="00212C8B" w:rsidRDefault="006407DA" w:rsidP="007C4AD3">
            <w:pPr>
              <w:ind w:right="-68"/>
              <w:rPr>
                <w:color w:val="000000" w:themeColor="text1"/>
                <w:lang w:val="en-US" w:eastAsia="ru-RU"/>
              </w:rPr>
            </w:pPr>
          </w:p>
        </w:tc>
      </w:tr>
    </w:tbl>
    <w:p w14:paraId="398213BF" w14:textId="77777777" w:rsidR="006407DA" w:rsidRPr="00212C8B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4E3C48EC" w14:textId="77777777" w:rsidR="006407DA" w:rsidRPr="00212C8B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79C66AF6" w14:textId="77777777" w:rsidR="006407DA" w:rsidRPr="00212C8B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4C02486B" w14:textId="77777777" w:rsidR="006407DA" w:rsidRPr="00212C8B" w:rsidRDefault="006407DA" w:rsidP="006407DA">
      <w:pPr>
        <w:jc w:val="both"/>
        <w:rPr>
          <w:color w:val="000000" w:themeColor="text1"/>
          <w:lang w:val="en-US" w:eastAsia="ru-RU"/>
        </w:rPr>
      </w:pPr>
    </w:p>
    <w:tbl>
      <w:tblPr>
        <w:tblStyle w:val="afffb"/>
        <w:tblW w:w="15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255"/>
      </w:tblGrid>
      <w:tr w:rsidR="006407DA" w:rsidRPr="009B73FC" w14:paraId="2BA92E94" w14:textId="77777777" w:rsidTr="00D54CF9">
        <w:tc>
          <w:tcPr>
            <w:tcW w:w="7655" w:type="dxa"/>
          </w:tcPr>
          <w:p w14:paraId="0EA0FDD3" w14:textId="7DF99F72" w:rsidR="006407DA" w:rsidRPr="001B24B3" w:rsidRDefault="006407DA" w:rsidP="007C4AD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 w:rsidRPr="009B73FC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ТЕХНИЧЕСКОЕ ЗАДАНИЕ </w:t>
            </w:r>
            <w:r w:rsidR="001B24B3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№ </w:t>
            </w:r>
            <w:r w:rsidR="001B24B3">
              <w:rPr>
                <w:rFonts w:ascii="Times New Roman" w:hAnsi="Times New Roman"/>
                <w:color w:val="000000" w:themeColor="text1"/>
                <w:lang w:val="en-US" w:eastAsia="ru-RU"/>
              </w:rPr>
              <w:t>04/</w:t>
            </w:r>
            <w:r w:rsidR="001B24B3">
              <w:rPr>
                <w:rFonts w:ascii="Times New Roman" w:hAnsi="Times New Roman"/>
                <w:color w:val="000000" w:themeColor="text1"/>
                <w:lang w:val="ru-RU" w:eastAsia="ru-RU"/>
              </w:rPr>
              <w:t>СМБ</w:t>
            </w:r>
          </w:p>
        </w:tc>
        <w:tc>
          <w:tcPr>
            <w:tcW w:w="8255" w:type="dxa"/>
          </w:tcPr>
          <w:p w14:paraId="51365008" w14:textId="139CB25C" w:rsidR="006407DA" w:rsidRPr="001B24B3" w:rsidRDefault="006407DA" w:rsidP="007C4AD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F0243">
              <w:rPr>
                <w:rFonts w:ascii="Times New Roman" w:hAnsi="Times New Roman"/>
                <w:color w:val="000000" w:themeColor="text1"/>
              </w:rPr>
              <w:t>T</w:t>
            </w:r>
            <w:r w:rsidR="006711D1">
              <w:rPr>
                <w:rFonts w:ascii="Times New Roman" w:hAnsi="Times New Roman"/>
                <w:color w:val="000000" w:themeColor="text1"/>
              </w:rPr>
              <w:t>ERMS</w:t>
            </w:r>
            <w:r w:rsidR="006711D1" w:rsidRPr="00212C8B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r w:rsidR="006711D1">
              <w:rPr>
                <w:rFonts w:ascii="Times New Roman" w:hAnsi="Times New Roman"/>
                <w:color w:val="000000" w:themeColor="text1"/>
              </w:rPr>
              <w:t>OF</w:t>
            </w:r>
            <w:r w:rsidR="006711D1" w:rsidRPr="00212C8B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r w:rsidR="006711D1">
              <w:rPr>
                <w:rFonts w:ascii="Times New Roman" w:hAnsi="Times New Roman"/>
                <w:color w:val="000000" w:themeColor="text1"/>
              </w:rPr>
              <w:t>REFERENCE</w:t>
            </w:r>
            <w:r w:rsidR="006711D1" w:rsidRPr="00212C8B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r w:rsidR="006711D1">
              <w:rPr>
                <w:rFonts w:ascii="Times New Roman" w:hAnsi="Times New Roman"/>
                <w:color w:val="000000" w:themeColor="text1"/>
              </w:rPr>
              <w:t>No</w:t>
            </w:r>
            <w:r w:rsidR="006711D1" w:rsidRPr="00212C8B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  <w:r w:rsidR="006711D1">
              <w:rPr>
                <w:rFonts w:ascii="Times New Roman" w:hAnsi="Times New Roman"/>
                <w:color w:val="000000" w:themeColor="text1"/>
              </w:rPr>
              <w:t> </w:t>
            </w:r>
            <w:r w:rsidR="001B24B3" w:rsidRPr="001B24B3">
              <w:rPr>
                <w:rFonts w:ascii="Times New Roman" w:hAnsi="Times New Roman"/>
                <w:color w:val="000000" w:themeColor="text1"/>
                <w:lang w:val="en-US"/>
              </w:rPr>
              <w:t>04/</w:t>
            </w:r>
            <w:r w:rsidR="001B24B3">
              <w:rPr>
                <w:rFonts w:ascii="Times New Roman" w:hAnsi="Times New Roman"/>
                <w:color w:val="000000" w:themeColor="text1"/>
                <w:lang w:val="ru-RU"/>
              </w:rPr>
              <w:t>САВ</w:t>
            </w:r>
          </w:p>
        </w:tc>
      </w:tr>
      <w:tr w:rsidR="006407DA" w:rsidRPr="009B73FC" w14:paraId="054F9398" w14:textId="77777777" w:rsidTr="00D54CF9">
        <w:trPr>
          <w:trHeight w:val="644"/>
        </w:trPr>
        <w:tc>
          <w:tcPr>
            <w:tcW w:w="7655" w:type="dxa"/>
          </w:tcPr>
          <w:p w14:paraId="146CBE48" w14:textId="6AFA8075" w:rsidR="006407DA" w:rsidRPr="00212C8B" w:rsidRDefault="006407DA" w:rsidP="007C4AD3">
            <w:pPr>
              <w:jc w:val="both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8255" w:type="dxa"/>
          </w:tcPr>
          <w:p w14:paraId="2ACC93D1" w14:textId="0E538B5F" w:rsidR="006407DA" w:rsidRPr="00212C8B" w:rsidRDefault="006407DA" w:rsidP="007C4AD3">
            <w:pPr>
              <w:jc w:val="both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</w:tr>
      <w:tr w:rsidR="006407DA" w:rsidRPr="006F0243" w14:paraId="576E21A3" w14:textId="77777777" w:rsidTr="00D54CF9">
        <w:tc>
          <w:tcPr>
            <w:tcW w:w="7655" w:type="dxa"/>
          </w:tcPr>
          <w:p w14:paraId="6737ABA8" w14:textId="10E07E31" w:rsidR="006407DA" w:rsidRPr="006F0243" w:rsidRDefault="006407DA" w:rsidP="00604732">
            <w:pPr>
              <w:ind w:left="321"/>
              <w:jc w:val="both"/>
              <w:rPr>
                <w:rFonts w:ascii="Times New Roman" w:eastAsia="Times New Roman" w:hAnsi="Times New Roman"/>
                <w:color w:val="000000" w:themeColor="text1"/>
                <w:lang w:val="ru-RU"/>
              </w:rPr>
            </w:pPr>
            <w:r w:rsidRPr="005F08EE">
              <w:rPr>
                <w:rFonts w:ascii="Times New Roman" w:hAnsi="Times New Roman"/>
                <w:b/>
                <w:bCs/>
                <w:lang w:val="ru-RU" w:eastAsia="ru-RU"/>
              </w:rPr>
              <w:t>Предмет</w:t>
            </w:r>
            <w:r w:rsidRPr="00604732">
              <w:rPr>
                <w:rFonts w:ascii="Times New Roman" w:hAnsi="Times New Roman"/>
                <w:b/>
                <w:bCs/>
                <w:lang w:val="ru-RU" w:eastAsia="ru-RU"/>
              </w:rPr>
              <w:t xml:space="preserve"> </w:t>
            </w:r>
            <w:r w:rsidRPr="005F08EE">
              <w:rPr>
                <w:rFonts w:ascii="Times New Roman" w:hAnsi="Times New Roman"/>
                <w:b/>
                <w:bCs/>
                <w:lang w:val="ru-RU" w:eastAsia="ru-RU"/>
              </w:rPr>
              <w:t>закупки</w:t>
            </w:r>
            <w:r w:rsidRPr="00604732">
              <w:rPr>
                <w:rFonts w:ascii="Times New Roman" w:hAnsi="Times New Roman"/>
                <w:b/>
                <w:bCs/>
                <w:lang w:val="ru-RU" w:eastAsia="ru-RU"/>
              </w:rPr>
              <w:t>:</w:t>
            </w:r>
            <w:r w:rsidRPr="00604732">
              <w:rPr>
                <w:rFonts w:ascii="Times New Roman" w:hAnsi="Times New Roman"/>
                <w:lang w:val="ru-RU" w:eastAsia="ru-RU"/>
              </w:rPr>
              <w:t xml:space="preserve"> </w:t>
            </w:r>
            <w:r w:rsidR="00604732">
              <w:rPr>
                <w:rFonts w:ascii="Times New Roman" w:hAnsi="Times New Roman"/>
                <w:lang w:val="ru-RU"/>
              </w:rPr>
              <w:t>Оказание</w:t>
            </w:r>
            <w:r w:rsidR="006711D1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услуг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по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формированию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исполнительной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документации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и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запросов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на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внесение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изменений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в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рабочую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документацию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по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объектам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9B73FC" w:rsidRPr="005F08EE">
              <w:rPr>
                <w:rFonts w:ascii="Times New Roman" w:hAnsi="Times New Roman"/>
                <w:lang w:val="ru-RU"/>
              </w:rPr>
              <w:t>строительно</w:t>
            </w:r>
            <w:proofErr w:type="spellEnd"/>
            <w:r w:rsidR="009B73FC" w:rsidRPr="00604732">
              <w:rPr>
                <w:rFonts w:ascii="Times New Roman" w:hAnsi="Times New Roman"/>
                <w:lang w:val="ru-RU"/>
              </w:rPr>
              <w:t xml:space="preserve"> – </w:t>
            </w:r>
            <w:r w:rsidR="009B73FC" w:rsidRPr="005F08EE">
              <w:rPr>
                <w:rFonts w:ascii="Times New Roman" w:hAnsi="Times New Roman"/>
                <w:lang w:val="ru-RU"/>
              </w:rPr>
              <w:t>монтажной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базы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</w:t>
            </w:r>
            <w:r w:rsidR="009B73FC" w:rsidRPr="005F08EE">
              <w:rPr>
                <w:rFonts w:ascii="Times New Roman" w:hAnsi="Times New Roman"/>
                <w:lang w:val="ru-RU"/>
              </w:rPr>
              <w:t>АЭС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«</w:t>
            </w:r>
            <w:r w:rsidR="009B73FC" w:rsidRPr="005F08EE">
              <w:rPr>
                <w:rFonts w:ascii="Times New Roman" w:hAnsi="Times New Roman"/>
                <w:lang w:val="ru-RU"/>
              </w:rPr>
              <w:t>Эль</w:t>
            </w:r>
            <w:r w:rsidR="009B73FC" w:rsidRPr="00604732">
              <w:rPr>
                <w:rFonts w:ascii="Times New Roman" w:hAnsi="Times New Roman"/>
                <w:lang w:val="ru-RU"/>
              </w:rPr>
              <w:t xml:space="preserve"> – </w:t>
            </w:r>
            <w:proofErr w:type="spellStart"/>
            <w:r w:rsidR="009B73FC" w:rsidRPr="005F08EE">
              <w:rPr>
                <w:rFonts w:ascii="Times New Roman" w:hAnsi="Times New Roman"/>
                <w:lang w:val="ru-RU"/>
              </w:rPr>
              <w:t>Дабаа</w:t>
            </w:r>
            <w:proofErr w:type="spellEnd"/>
            <w:r w:rsidR="009B73FC" w:rsidRPr="00604732">
              <w:rPr>
                <w:rFonts w:ascii="Times New Roman" w:hAnsi="Times New Roman"/>
                <w:lang w:val="ru-RU"/>
              </w:rPr>
              <w:t>»</w:t>
            </w:r>
            <w:r w:rsidR="00CF1651" w:rsidRPr="00604732">
              <w:rPr>
                <w:rFonts w:ascii="Times New Roman" w:hAnsi="Times New Roman"/>
                <w:lang w:val="ru-RU"/>
              </w:rPr>
              <w:t>.</w:t>
            </w:r>
            <w:r w:rsidR="006711D1" w:rsidRPr="005F08EE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8255" w:type="dxa"/>
          </w:tcPr>
          <w:p w14:paraId="3A4F5614" w14:textId="29967386" w:rsidR="006711D1" w:rsidRPr="00DD1A71" w:rsidRDefault="006407DA" w:rsidP="00D54CF9">
            <w:pPr>
              <w:ind w:left="709" w:right="486"/>
              <w:jc w:val="both"/>
              <w:rPr>
                <w:rFonts w:ascii="Times New Roman" w:hAnsi="Times New Roman"/>
              </w:rPr>
            </w:pPr>
            <w:r w:rsidRPr="00DD1A71">
              <w:rPr>
                <w:rFonts w:ascii="Times New Roman" w:hAnsi="Times New Roman"/>
                <w:b/>
                <w:bCs/>
              </w:rPr>
              <w:t>Procurement Scope:</w:t>
            </w:r>
            <w:r w:rsidRPr="00DD1A71">
              <w:rPr>
                <w:rFonts w:ascii="Times New Roman" w:hAnsi="Times New Roman"/>
              </w:rPr>
              <w:t xml:space="preserve"> </w:t>
            </w:r>
            <w:r w:rsidR="001C2EB6" w:rsidRPr="00901970">
              <w:rPr>
                <w:rFonts w:ascii="Times New Roman" w:hAnsi="Times New Roman"/>
              </w:rPr>
              <w:t>Performance of services</w:t>
            </w:r>
            <w:r w:rsidR="001C2EB6">
              <w:rPr>
                <w:rFonts w:ascii="Times New Roman" w:hAnsi="Times New Roman"/>
              </w:rPr>
              <w:t xml:space="preserve"> on the generation of as-built documentation and field change requests for the facilities of El-Dabaa NPP construction and assembly base.</w:t>
            </w:r>
          </w:p>
          <w:p w14:paraId="5DC13DC5" w14:textId="29501FBF" w:rsidR="006407DA" w:rsidRDefault="006407DA" w:rsidP="007C4AD3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18FDF17" w14:textId="018CF4E0" w:rsidR="006407DA" w:rsidRPr="006F0243" w:rsidRDefault="006711D1" w:rsidP="009B73FC">
            <w:pPr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</w:p>
        </w:tc>
      </w:tr>
    </w:tbl>
    <w:p w14:paraId="370D5178" w14:textId="77777777" w:rsidR="006407DA" w:rsidRPr="006F0243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5480942B" w14:textId="1B6B1BAE" w:rsidR="006407DA" w:rsidRPr="006F0243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756DFA39" w14:textId="783F3644" w:rsidR="006407DA" w:rsidRPr="006F0243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172548C2" w14:textId="5A37F684" w:rsidR="006407DA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2FF9063D" w14:textId="04B9B5C6" w:rsidR="00547759" w:rsidRDefault="00547759" w:rsidP="006407DA">
      <w:pPr>
        <w:jc w:val="both"/>
        <w:rPr>
          <w:color w:val="000000" w:themeColor="text1"/>
          <w:lang w:val="en-US" w:eastAsia="ru-RU"/>
        </w:rPr>
      </w:pPr>
    </w:p>
    <w:p w14:paraId="637F2486" w14:textId="1B05B131" w:rsidR="00547759" w:rsidRDefault="00547759" w:rsidP="006407DA">
      <w:pPr>
        <w:jc w:val="both"/>
        <w:rPr>
          <w:color w:val="000000" w:themeColor="text1"/>
          <w:lang w:val="en-US" w:eastAsia="ru-RU"/>
        </w:rPr>
      </w:pPr>
    </w:p>
    <w:p w14:paraId="446B6E01" w14:textId="77777777" w:rsidR="00CF1651" w:rsidRPr="006F0243" w:rsidRDefault="00CF1651" w:rsidP="006407DA">
      <w:pPr>
        <w:jc w:val="both"/>
        <w:rPr>
          <w:color w:val="000000" w:themeColor="text1"/>
          <w:lang w:val="en-US" w:eastAsia="ru-RU"/>
        </w:rPr>
      </w:pPr>
    </w:p>
    <w:p w14:paraId="0C64EB42" w14:textId="77777777" w:rsidR="006407DA" w:rsidRPr="006F0243" w:rsidRDefault="006407DA" w:rsidP="006407DA">
      <w:pPr>
        <w:jc w:val="both"/>
        <w:rPr>
          <w:color w:val="000000" w:themeColor="text1"/>
          <w:lang w:val="en-US" w:eastAsia="ru-RU"/>
        </w:rPr>
      </w:pPr>
    </w:p>
    <w:p w14:paraId="16A1FFF9" w14:textId="77777777" w:rsidR="006407DA" w:rsidRPr="00CF1651" w:rsidRDefault="006407DA" w:rsidP="006407DA">
      <w:pPr>
        <w:jc w:val="center"/>
        <w:rPr>
          <w:color w:val="000000" w:themeColor="text1"/>
          <w:lang w:val="en-US"/>
        </w:rPr>
      </w:pPr>
      <w:r w:rsidRPr="00CF1651">
        <w:rPr>
          <w:color w:val="000000" w:themeColor="text1"/>
          <w:lang w:val="en-US" w:eastAsia="ru-RU"/>
        </w:rPr>
        <w:t xml:space="preserve">2023 </w:t>
      </w:r>
      <w:r w:rsidRPr="009B73FC">
        <w:rPr>
          <w:color w:val="000000" w:themeColor="text1"/>
          <w:lang w:val="ru-RU" w:eastAsia="ru-RU"/>
        </w:rPr>
        <w:t>КАИР</w:t>
      </w:r>
      <w:r w:rsidRPr="00CF1651">
        <w:rPr>
          <w:color w:val="000000" w:themeColor="text1"/>
          <w:lang w:val="en-US" w:eastAsia="ru-RU"/>
        </w:rPr>
        <w:t xml:space="preserve"> </w:t>
      </w:r>
      <w:r w:rsidRPr="00CF1651">
        <w:rPr>
          <w:color w:val="000000" w:themeColor="text1"/>
          <w:lang w:val="en-US"/>
        </w:rPr>
        <w:t xml:space="preserve">/ 2023 </w:t>
      </w:r>
      <w:r w:rsidRPr="006F0243">
        <w:rPr>
          <w:color w:val="000000" w:themeColor="text1"/>
        </w:rPr>
        <w:t>CAIRO</w:t>
      </w:r>
    </w:p>
    <w:p w14:paraId="333B439D" w14:textId="77777777" w:rsidR="006407DA" w:rsidRPr="00CF1651" w:rsidRDefault="006407DA" w:rsidP="00A65D9D">
      <w:pPr>
        <w:pStyle w:val="1fa"/>
        <w:widowControl/>
        <w:jc w:val="center"/>
        <w:rPr>
          <w:b/>
          <w:sz w:val="28"/>
          <w:szCs w:val="28"/>
          <w:lang w:val="en-US"/>
        </w:rPr>
      </w:pPr>
    </w:p>
    <w:p w14:paraId="5877E12F" w14:textId="3693A811" w:rsidR="00A73090" w:rsidRPr="00CF1651" w:rsidRDefault="00E7281B" w:rsidP="00A65D9D">
      <w:pPr>
        <w:pStyle w:val="1fa"/>
        <w:widowControl/>
        <w:jc w:val="center"/>
        <w:rPr>
          <w:b/>
          <w:sz w:val="28"/>
          <w:szCs w:val="28"/>
          <w:lang w:val="en-US"/>
        </w:rPr>
      </w:pPr>
      <w:r w:rsidRPr="005F08EE">
        <w:rPr>
          <w:b/>
          <w:sz w:val="28"/>
          <w:szCs w:val="28"/>
          <w:lang w:val="ru-RU"/>
        </w:rPr>
        <w:lastRenderedPageBreak/>
        <w:t>ТЕХНИЧЕСКОЕ</w:t>
      </w:r>
      <w:r w:rsidRPr="00CF1651">
        <w:rPr>
          <w:b/>
          <w:sz w:val="28"/>
          <w:szCs w:val="28"/>
          <w:lang w:val="en-US"/>
        </w:rPr>
        <w:t xml:space="preserve"> </w:t>
      </w:r>
      <w:r w:rsidRPr="005F08EE">
        <w:rPr>
          <w:b/>
          <w:sz w:val="28"/>
          <w:szCs w:val="28"/>
          <w:lang w:val="ru-RU"/>
        </w:rPr>
        <w:t>ЗАДАНИЕ</w:t>
      </w:r>
      <w:r w:rsidR="00FB1A04" w:rsidRPr="005F08EE">
        <w:rPr>
          <w:b/>
          <w:sz w:val="28"/>
          <w:szCs w:val="28"/>
          <w:lang w:val="tr-TR"/>
        </w:rPr>
        <w:t xml:space="preserve"> </w:t>
      </w:r>
      <w:r w:rsidR="00A65D9D" w:rsidRPr="00CF1651">
        <w:rPr>
          <w:b/>
          <w:sz w:val="28"/>
          <w:szCs w:val="28"/>
          <w:lang w:val="en-US"/>
        </w:rPr>
        <w:t>/</w:t>
      </w:r>
      <w:r w:rsidR="00A65D9D" w:rsidRPr="005F08EE">
        <w:rPr>
          <w:b/>
          <w:sz w:val="28"/>
        </w:rPr>
        <w:t>TERMS</w:t>
      </w:r>
      <w:r w:rsidR="00A65D9D" w:rsidRPr="00CF1651">
        <w:rPr>
          <w:b/>
          <w:sz w:val="28"/>
          <w:lang w:val="en-US"/>
        </w:rPr>
        <w:t xml:space="preserve"> </w:t>
      </w:r>
      <w:r w:rsidR="00A65D9D" w:rsidRPr="005F08EE">
        <w:rPr>
          <w:b/>
          <w:sz w:val="28"/>
        </w:rPr>
        <w:t>OF</w:t>
      </w:r>
      <w:r w:rsidR="00A65D9D" w:rsidRPr="00CF1651">
        <w:rPr>
          <w:b/>
          <w:sz w:val="28"/>
          <w:lang w:val="en-US"/>
        </w:rPr>
        <w:t xml:space="preserve"> </w:t>
      </w:r>
      <w:r w:rsidR="00A65D9D" w:rsidRPr="005F08EE">
        <w:rPr>
          <w:b/>
          <w:sz w:val="28"/>
        </w:rPr>
        <w:t>REFERENCE</w:t>
      </w:r>
      <w:r w:rsidR="00A65D9D" w:rsidRPr="00CF1651">
        <w:rPr>
          <w:b/>
          <w:sz w:val="28"/>
          <w:lang w:val="en-US"/>
        </w:rPr>
        <w:t xml:space="preserve"> </w:t>
      </w:r>
    </w:p>
    <w:p w14:paraId="27EF00F0" w14:textId="62AD6F78" w:rsidR="00B61C8D" w:rsidRPr="00CF1651" w:rsidRDefault="00A73090" w:rsidP="00477C87">
      <w:pPr>
        <w:ind w:left="709" w:right="961"/>
        <w:jc w:val="center"/>
        <w:rPr>
          <w:sz w:val="28"/>
          <w:szCs w:val="28"/>
          <w:shd w:val="clear" w:color="auto" w:fill="FFFFFF"/>
          <w:lang w:val="en-US"/>
        </w:rPr>
      </w:pPr>
      <w:r w:rsidRPr="00CF1651">
        <w:rPr>
          <w:sz w:val="28"/>
          <w:szCs w:val="28"/>
          <w:shd w:val="clear" w:color="auto" w:fill="FFFFFF"/>
          <w:lang w:val="en-US"/>
        </w:rPr>
        <w:t>«</w:t>
      </w:r>
      <w:r w:rsidR="00604732">
        <w:rPr>
          <w:sz w:val="28"/>
          <w:szCs w:val="28"/>
          <w:shd w:val="clear" w:color="auto" w:fill="FFFFFF"/>
          <w:lang w:val="ru-RU"/>
        </w:rPr>
        <w:t>Оказание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услуг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по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формированию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исполнительной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документации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и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запросов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на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внесение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изменений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в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рабочую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документацию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по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объектам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9B73FC" w:rsidRPr="005F08EE">
        <w:rPr>
          <w:sz w:val="28"/>
          <w:szCs w:val="28"/>
          <w:shd w:val="clear" w:color="auto" w:fill="FFFFFF"/>
          <w:lang w:val="ru-RU"/>
        </w:rPr>
        <w:t>строительно</w:t>
      </w:r>
      <w:proofErr w:type="spellEnd"/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– </w:t>
      </w:r>
      <w:r w:rsidR="009B73FC" w:rsidRPr="005F08EE">
        <w:rPr>
          <w:sz w:val="28"/>
          <w:szCs w:val="28"/>
          <w:shd w:val="clear" w:color="auto" w:fill="FFFFFF"/>
          <w:lang w:val="ru-RU"/>
        </w:rPr>
        <w:t>монтажной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базы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</w:t>
      </w:r>
      <w:r w:rsidR="009B73FC" w:rsidRPr="005F08EE">
        <w:rPr>
          <w:sz w:val="28"/>
          <w:szCs w:val="28"/>
          <w:shd w:val="clear" w:color="auto" w:fill="FFFFFF"/>
          <w:lang w:val="ru-RU"/>
        </w:rPr>
        <w:t>АЭС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«</w:t>
      </w:r>
      <w:r w:rsidR="009B73FC" w:rsidRPr="005F08EE">
        <w:rPr>
          <w:sz w:val="28"/>
          <w:szCs w:val="28"/>
          <w:shd w:val="clear" w:color="auto" w:fill="FFFFFF"/>
          <w:lang w:val="ru-RU"/>
        </w:rPr>
        <w:t>Эль</w:t>
      </w:r>
      <w:r w:rsidR="009B73FC" w:rsidRPr="00CF1651">
        <w:rPr>
          <w:sz w:val="28"/>
          <w:szCs w:val="28"/>
          <w:shd w:val="clear" w:color="auto" w:fill="FFFFFF"/>
          <w:lang w:val="en-US"/>
        </w:rPr>
        <w:t xml:space="preserve"> – </w:t>
      </w:r>
      <w:proofErr w:type="spellStart"/>
      <w:r w:rsidR="009B73FC" w:rsidRPr="005F08EE">
        <w:rPr>
          <w:sz w:val="28"/>
          <w:szCs w:val="28"/>
          <w:shd w:val="clear" w:color="auto" w:fill="FFFFFF"/>
          <w:lang w:val="ru-RU"/>
        </w:rPr>
        <w:t>Дабаа</w:t>
      </w:r>
      <w:proofErr w:type="spellEnd"/>
      <w:r w:rsidR="009B73FC" w:rsidRPr="00CF1651">
        <w:rPr>
          <w:sz w:val="28"/>
          <w:szCs w:val="28"/>
          <w:shd w:val="clear" w:color="auto" w:fill="FFFFFF"/>
          <w:lang w:val="en-US"/>
        </w:rPr>
        <w:t>»</w:t>
      </w:r>
      <w:r w:rsidR="006F282B" w:rsidRPr="00CF1651">
        <w:rPr>
          <w:sz w:val="28"/>
          <w:szCs w:val="28"/>
          <w:shd w:val="clear" w:color="auto" w:fill="FFFFFF"/>
          <w:lang w:val="en-US"/>
        </w:rPr>
        <w:t xml:space="preserve">» </w:t>
      </w:r>
      <w:r w:rsidR="00B61C8D" w:rsidRPr="00CF1651">
        <w:rPr>
          <w:sz w:val="28"/>
          <w:szCs w:val="28"/>
          <w:shd w:val="clear" w:color="auto" w:fill="FFFFFF"/>
          <w:lang w:val="en-US"/>
        </w:rPr>
        <w:t xml:space="preserve">/ </w:t>
      </w:r>
      <w:r w:rsidR="001C2EB6" w:rsidRPr="00A71E52">
        <w:rPr>
          <w:sz w:val="28"/>
          <w:szCs w:val="28"/>
          <w:shd w:val="clear" w:color="auto" w:fill="FFFFFF"/>
          <w:lang w:val="en-US"/>
        </w:rPr>
        <w:t>Performance of services</w:t>
      </w:r>
      <w:r w:rsidR="001C2EB6" w:rsidRPr="00CF1651">
        <w:rPr>
          <w:sz w:val="28"/>
          <w:szCs w:val="28"/>
          <w:shd w:val="clear" w:color="auto" w:fill="FFFFFF"/>
          <w:lang w:val="en-US"/>
        </w:rPr>
        <w:t xml:space="preserve"> on the generation of as-built documentation and field change requests for the facilities of El-Dabaa NPP construction and assembly base</w:t>
      </w:r>
    </w:p>
    <w:p w14:paraId="72116AEA" w14:textId="4033C201" w:rsidR="00F340D0" w:rsidRPr="00CF1651" w:rsidRDefault="00F340D0" w:rsidP="00F340D0">
      <w:pPr>
        <w:ind w:left="390" w:right="-57"/>
        <w:jc w:val="center"/>
        <w:rPr>
          <w:sz w:val="28"/>
          <w:szCs w:val="28"/>
          <w:lang w:val="en-US"/>
        </w:rPr>
      </w:pPr>
    </w:p>
    <w:tbl>
      <w:tblPr>
        <w:tblW w:w="15475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3711"/>
        <w:gridCol w:w="5953"/>
        <w:gridCol w:w="5811"/>
      </w:tblGrid>
      <w:tr w:rsidR="005F08EE" w:rsidRPr="005F08EE" w14:paraId="66000A03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F8CB2" w14:textId="77777777" w:rsidR="00ED41BA" w:rsidRPr="005F08EE" w:rsidRDefault="00ED41BA" w:rsidP="00477C87">
            <w:pPr>
              <w:widowControl w:val="0"/>
              <w:spacing w:before="40" w:after="40"/>
              <w:jc w:val="center"/>
              <w:rPr>
                <w:rFonts w:eastAsia="Calibri"/>
                <w:b/>
                <w:spacing w:val="5"/>
                <w:lang w:val="ru-RU"/>
              </w:rPr>
            </w:pPr>
            <w:r w:rsidRPr="005F08EE">
              <w:rPr>
                <w:b/>
                <w:lang w:val="ru-RU"/>
              </w:rPr>
              <w:t>Перечень</w:t>
            </w:r>
            <w:r w:rsidR="006F282B" w:rsidRPr="005F08EE">
              <w:rPr>
                <w:b/>
                <w:lang w:val="ru-RU"/>
              </w:rPr>
              <w:t xml:space="preserve"> основных данных и требований </w:t>
            </w:r>
            <w:r w:rsidR="00A65D9D" w:rsidRPr="005F08EE">
              <w:rPr>
                <w:b/>
                <w:lang w:val="ru-RU"/>
              </w:rPr>
              <w:t xml:space="preserve">/ </w:t>
            </w:r>
            <w:r w:rsidR="00A65D9D" w:rsidRPr="005F08EE">
              <w:rPr>
                <w:b/>
              </w:rPr>
              <w:t>List of Main Data and Requirements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3B8B" w14:textId="13AA6F07" w:rsidR="00ED41BA" w:rsidRPr="005F08EE" w:rsidRDefault="00ED41BA" w:rsidP="004E78C6">
            <w:pPr>
              <w:spacing w:before="40" w:after="40"/>
              <w:jc w:val="center"/>
              <w:rPr>
                <w:rFonts w:eastAsia="Calibri"/>
                <w:b/>
                <w:spacing w:val="5"/>
                <w:lang w:val="ru-RU"/>
              </w:rPr>
            </w:pPr>
            <w:r w:rsidRPr="005F08EE">
              <w:rPr>
                <w:b/>
                <w:lang w:val="ru-RU"/>
              </w:rPr>
              <w:t>Основные данные и требования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03C9" w14:textId="77777777" w:rsidR="00ED41BA" w:rsidRPr="005F08EE" w:rsidRDefault="00A65D9D" w:rsidP="004E78C6">
            <w:pPr>
              <w:spacing w:before="40" w:after="40"/>
              <w:jc w:val="center"/>
            </w:pPr>
            <w:r w:rsidRPr="005F08EE">
              <w:rPr>
                <w:b/>
              </w:rPr>
              <w:t>Main Data and Requirements</w:t>
            </w:r>
          </w:p>
        </w:tc>
      </w:tr>
      <w:tr w:rsidR="005F08EE" w:rsidRPr="005F08EE" w14:paraId="714126AC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B165E" w14:textId="3D25814F" w:rsidR="00477C87" w:rsidRPr="005F08EE" w:rsidRDefault="006F282B" w:rsidP="00B805CC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 w:firstLine="0"/>
              <w:jc w:val="center"/>
            </w:pPr>
            <w:r w:rsidRPr="005F08EE">
              <w:rPr>
                <w:b/>
                <w:lang w:val="ru-RU"/>
              </w:rPr>
              <w:t>Наименование</w:t>
            </w:r>
            <w:r w:rsidRPr="005F08EE">
              <w:rPr>
                <w:b/>
                <w:lang w:val="en-US"/>
              </w:rPr>
              <w:t xml:space="preserve"> </w:t>
            </w:r>
            <w:r w:rsidRPr="005F08EE">
              <w:rPr>
                <w:b/>
                <w:lang w:val="ru-RU"/>
              </w:rPr>
              <w:t>услуг</w:t>
            </w:r>
            <w:r w:rsidR="00E751AA" w:rsidRPr="005F08EE">
              <w:rPr>
                <w:b/>
                <w:lang w:val="en-US"/>
              </w:rPr>
              <w:t xml:space="preserve"> /</w:t>
            </w:r>
          </w:p>
          <w:p w14:paraId="2A8D06AF" w14:textId="12F457DB" w:rsidR="00ED41BA" w:rsidRPr="005F08EE" w:rsidRDefault="00A65D9D" w:rsidP="00B805CC">
            <w:pPr>
              <w:pStyle w:val="afff6"/>
              <w:widowControl w:val="0"/>
              <w:spacing w:beforeLines="40" w:before="96" w:afterLines="40" w:after="96"/>
              <w:ind w:left="0"/>
              <w:jc w:val="center"/>
            </w:pPr>
            <w:r w:rsidRPr="005F08EE">
              <w:rPr>
                <w:b/>
              </w:rPr>
              <w:t>Name of Services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2922" w14:textId="4F890B30" w:rsidR="00ED41BA" w:rsidRPr="005F08EE" w:rsidRDefault="00604732" w:rsidP="009B73FC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r>
              <w:rPr>
                <w:lang w:val="ru-RU"/>
              </w:rPr>
              <w:t>Оказание</w:t>
            </w:r>
            <w:r w:rsidR="009B73FC" w:rsidRPr="005F08EE">
              <w:rPr>
                <w:lang w:val="ru-RU"/>
              </w:rPr>
              <w:t xml:space="preserve"> услуг по формированию исполнительной документации и запросов на внесение изменений в рабочую документацию по объектам </w:t>
            </w:r>
            <w:proofErr w:type="spellStart"/>
            <w:r w:rsidR="009B73FC" w:rsidRPr="005F08EE">
              <w:rPr>
                <w:lang w:val="ru-RU"/>
              </w:rPr>
              <w:t>строительно</w:t>
            </w:r>
            <w:proofErr w:type="spellEnd"/>
            <w:r w:rsidR="009B73FC" w:rsidRPr="005F08EE">
              <w:rPr>
                <w:lang w:val="ru-RU"/>
              </w:rPr>
              <w:t xml:space="preserve"> – монтажной базы АЭС «Эль – </w:t>
            </w:r>
            <w:proofErr w:type="spellStart"/>
            <w:r w:rsidR="009B73FC" w:rsidRPr="005F08EE">
              <w:rPr>
                <w:lang w:val="ru-RU"/>
              </w:rPr>
              <w:t>Дабаа</w:t>
            </w:r>
            <w:proofErr w:type="spellEnd"/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FB15" w14:textId="5866F5EC" w:rsidR="00ED41BA" w:rsidRPr="005F08EE" w:rsidRDefault="001C2EB6" w:rsidP="002713D2">
            <w:pPr>
              <w:spacing w:beforeLines="40" w:before="96" w:afterLines="40" w:after="96"/>
              <w:ind w:right="158"/>
              <w:jc w:val="both"/>
              <w:rPr>
                <w:lang w:val="en-US"/>
              </w:rPr>
            </w:pPr>
            <w:r w:rsidRPr="00A71E52">
              <w:rPr>
                <w:lang w:val="en-US"/>
              </w:rPr>
              <w:t>Performance of services</w:t>
            </w:r>
            <w:r w:rsidRPr="005F08EE">
              <w:rPr>
                <w:lang w:val="en-US"/>
              </w:rPr>
              <w:t xml:space="preserve"> on the generation of as-built documentation and field change requests for the facilities of El-Dabaa NPP construction and assembly base</w:t>
            </w:r>
          </w:p>
        </w:tc>
      </w:tr>
      <w:tr w:rsidR="005F08EE" w:rsidRPr="005F08EE" w14:paraId="4675BBF1" w14:textId="77777777" w:rsidTr="00D54CF9">
        <w:trPr>
          <w:trHeight w:val="347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590B7" w14:textId="792E7DE0" w:rsidR="00ED41BA" w:rsidRPr="005F08EE" w:rsidRDefault="006F282B" w:rsidP="00B805CC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/>
              <w:jc w:val="center"/>
            </w:pPr>
            <w:r w:rsidRPr="005F08EE">
              <w:rPr>
                <w:b/>
                <w:lang w:val="ru-RU"/>
              </w:rPr>
              <w:t xml:space="preserve">Заказчик </w:t>
            </w:r>
            <w:r w:rsidR="00E751AA" w:rsidRPr="005F08EE">
              <w:rPr>
                <w:b/>
                <w:lang w:val="ru-RU"/>
              </w:rPr>
              <w:t>/</w:t>
            </w:r>
            <w:r w:rsidR="00A65D9D" w:rsidRPr="005F08EE">
              <w:rPr>
                <w:b/>
                <w:lang w:val="en-US"/>
              </w:rPr>
              <w:t xml:space="preserve"> </w:t>
            </w:r>
            <w:r w:rsidR="00A65D9D" w:rsidRPr="005F08EE">
              <w:rPr>
                <w:b/>
              </w:rPr>
              <w:t>Customer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D9C9E" w14:textId="78EBF15A" w:rsidR="00B80599" w:rsidRPr="005F08EE" w:rsidRDefault="00987304" w:rsidP="004E78C6">
            <w:pPr>
              <w:spacing w:beforeLines="40" w:before="96" w:afterLines="40" w:after="96"/>
              <w:ind w:right="158"/>
              <w:jc w:val="both"/>
              <w:rPr>
                <w:lang w:val="ru-RU"/>
              </w:rPr>
            </w:pPr>
            <w:r w:rsidRPr="005F08EE">
              <w:rPr>
                <w:lang w:val="ru-RU" w:bidi="tr-TR"/>
              </w:rPr>
              <w:t xml:space="preserve">Филиал </w:t>
            </w:r>
            <w:r w:rsidR="00E751AA" w:rsidRPr="005F08EE">
              <w:rPr>
                <w:lang w:val="ru-RU" w:bidi="tr-TR"/>
              </w:rPr>
              <w:t>АО КОНЦЕРН ТИТАН</w:t>
            </w:r>
            <w:r w:rsidR="006F282B" w:rsidRPr="005F08EE">
              <w:rPr>
                <w:lang w:val="ru-RU" w:bidi="tr-TR"/>
              </w:rPr>
              <w:t>-2</w:t>
            </w:r>
            <w:r w:rsidRPr="005F08EE">
              <w:rPr>
                <w:lang w:val="ru-RU" w:bidi="tr-TR"/>
              </w:rPr>
              <w:t xml:space="preserve"> в г. Каир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0EAD" w14:textId="35D43F56" w:rsidR="00F35ACA" w:rsidRPr="005F08EE" w:rsidRDefault="001C2EB6" w:rsidP="004E78C6">
            <w:pPr>
              <w:spacing w:beforeLines="40" w:before="96" w:afterLines="40" w:after="96"/>
              <w:ind w:right="158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Branch of JSC CONCERN TITAN-2 in Cairo</w:t>
            </w:r>
          </w:p>
        </w:tc>
      </w:tr>
      <w:tr w:rsidR="005F08EE" w:rsidRPr="005F08EE" w14:paraId="2FC8A623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7F620" w14:textId="6DB8B20E" w:rsidR="00A65D9D" w:rsidRPr="005F08EE" w:rsidRDefault="00477C87" w:rsidP="00B805CC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/>
              <w:jc w:val="center"/>
            </w:pPr>
            <w:r w:rsidRPr="005F08EE">
              <w:rPr>
                <w:b/>
                <w:lang w:val="ru-RU"/>
              </w:rPr>
              <w:t xml:space="preserve">Подрядчик </w:t>
            </w:r>
            <w:r w:rsidR="00A65D9D" w:rsidRPr="005F08EE">
              <w:rPr>
                <w:b/>
                <w:lang w:val="ru-RU"/>
              </w:rPr>
              <w:t>/</w:t>
            </w:r>
            <w:r w:rsidR="00A65D9D" w:rsidRPr="005F08EE">
              <w:rPr>
                <w:b/>
                <w:lang w:val="en-US"/>
              </w:rPr>
              <w:t xml:space="preserve"> </w:t>
            </w:r>
            <w:r w:rsidR="00A65D9D" w:rsidRPr="005F08EE">
              <w:rPr>
                <w:b/>
              </w:rPr>
              <w:t>Contractor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00D8" w14:textId="29028673" w:rsidR="00A65D9D" w:rsidRPr="005F08EE" w:rsidRDefault="009B73FC" w:rsidP="004E78C6">
            <w:pPr>
              <w:spacing w:beforeLines="40" w:before="96" w:afterLines="40" w:after="96"/>
              <w:ind w:right="158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Определяется по результатам конкурсной процедуры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226E" w14:textId="56F9D189" w:rsidR="00A65D9D" w:rsidRPr="005F08EE" w:rsidRDefault="001C2EB6" w:rsidP="004E78C6">
            <w:pPr>
              <w:spacing w:beforeLines="40" w:before="96" w:afterLines="40" w:after="96"/>
              <w:ind w:right="158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Determined following the results of the tender procedure</w:t>
            </w:r>
          </w:p>
        </w:tc>
      </w:tr>
      <w:tr w:rsidR="005F08EE" w:rsidRPr="005F08EE" w14:paraId="20AB2334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A4DD4" w14:textId="77777777" w:rsidR="00A65D9D" w:rsidRPr="005F08EE" w:rsidRDefault="00A65D9D" w:rsidP="00B805CC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/>
              <w:jc w:val="center"/>
            </w:pPr>
            <w:r w:rsidRPr="005F08EE">
              <w:rPr>
                <w:b/>
                <w:lang w:val="ru-RU"/>
              </w:rPr>
              <w:t>Требования</w:t>
            </w:r>
            <w:r w:rsidRPr="005F08EE">
              <w:rPr>
                <w:b/>
              </w:rPr>
              <w:t xml:space="preserve"> </w:t>
            </w:r>
            <w:r w:rsidRPr="005F08EE">
              <w:rPr>
                <w:b/>
                <w:lang w:val="ru-RU"/>
              </w:rPr>
              <w:t>к</w:t>
            </w:r>
            <w:r w:rsidRPr="005F08EE">
              <w:rPr>
                <w:b/>
              </w:rPr>
              <w:t xml:space="preserve"> </w:t>
            </w:r>
            <w:r w:rsidRPr="005F08EE">
              <w:rPr>
                <w:b/>
                <w:lang w:val="ru-RU"/>
              </w:rPr>
              <w:t>Подрядчику</w:t>
            </w:r>
            <w:r w:rsidRPr="005F08EE">
              <w:rPr>
                <w:b/>
              </w:rPr>
              <w:t xml:space="preserve"> </w:t>
            </w:r>
            <w:r w:rsidRPr="005F08EE">
              <w:rPr>
                <w:b/>
                <w:lang w:val="en-US"/>
              </w:rPr>
              <w:t xml:space="preserve">/ </w:t>
            </w:r>
            <w:r w:rsidRPr="005F08EE">
              <w:rPr>
                <w:b/>
              </w:rPr>
              <w:t>Requirements to the Contractor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4869E" w14:textId="1BFC7007" w:rsidR="00C33DC4" w:rsidRPr="005F08EE" w:rsidRDefault="00C33DC4" w:rsidP="00C33DC4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При </w:t>
            </w:r>
            <w:r w:rsidR="00B73A5E">
              <w:rPr>
                <w:lang w:val="ru-RU"/>
              </w:rPr>
              <w:t>выполнении работ</w:t>
            </w:r>
            <w:r w:rsidR="00604732">
              <w:rPr>
                <w:lang w:val="ru-RU"/>
              </w:rPr>
              <w:t xml:space="preserve"> </w:t>
            </w:r>
            <w:r w:rsidR="00A65D9D" w:rsidRPr="005F08EE">
              <w:rPr>
                <w:lang w:val="ru-RU"/>
              </w:rPr>
              <w:t>Подрядчик должен:</w:t>
            </w:r>
          </w:p>
          <w:p w14:paraId="66F36872" w14:textId="6FB214DE" w:rsidR="00A65D9D" w:rsidRPr="005F08EE" w:rsidRDefault="00A65D9D" w:rsidP="004E78C6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-</w:t>
            </w:r>
            <w:r w:rsidR="00C33DC4" w:rsidRPr="005F08EE">
              <w:rPr>
                <w:lang w:val="ru-RU"/>
              </w:rPr>
              <w:t xml:space="preserve"> иметь необходимые разрешения, </w:t>
            </w:r>
            <w:r w:rsidRPr="005F08EE">
              <w:rPr>
                <w:lang w:val="ru-RU"/>
              </w:rPr>
              <w:t>лицензии</w:t>
            </w:r>
            <w:r w:rsidR="00C33DC4" w:rsidRPr="005F08EE">
              <w:rPr>
                <w:lang w:val="ru-RU"/>
              </w:rPr>
              <w:t xml:space="preserve">, </w:t>
            </w:r>
            <w:r w:rsidRPr="005F08EE">
              <w:rPr>
                <w:lang w:val="ru-RU"/>
              </w:rPr>
              <w:t xml:space="preserve">на осуществление всех видов </w:t>
            </w:r>
            <w:r w:rsidR="00C33DC4" w:rsidRPr="005F08EE">
              <w:rPr>
                <w:lang w:val="ru-RU"/>
              </w:rPr>
              <w:t>работ</w:t>
            </w:r>
            <w:r w:rsidRPr="005F08EE">
              <w:rPr>
                <w:lang w:val="ru-RU"/>
              </w:rPr>
              <w:t>, предусмотренных техническим заданием</w:t>
            </w:r>
          </w:p>
          <w:p w14:paraId="22FAC976" w14:textId="77777777" w:rsidR="00A65D9D" w:rsidRPr="005F08EE" w:rsidRDefault="00A65D9D" w:rsidP="004E78C6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- иметь обученный и аттестованный персонал, проинструктированный и допущенный </w:t>
            </w:r>
            <w:r w:rsidRPr="005F08EE">
              <w:rPr>
                <w:lang w:val="ru-RU"/>
              </w:rPr>
              <w:br/>
              <w:t>к самостоятельной работе;</w:t>
            </w:r>
          </w:p>
          <w:p w14:paraId="7ABB9217" w14:textId="77777777" w:rsidR="00A65D9D" w:rsidRPr="005F08EE" w:rsidRDefault="00A65D9D" w:rsidP="004E78C6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- иметь на рабочем месте должностные и производственные инструкции, инструкции по охране труда и пожарной безопасности, согласованные с Заказчиком.</w:t>
            </w:r>
          </w:p>
          <w:p w14:paraId="0D34576B" w14:textId="77777777" w:rsidR="00C33DC4" w:rsidRDefault="00C33DC4" w:rsidP="000061B8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- руководствоваться регламентирующей и нормативной документацией, принятой в АРЕ</w:t>
            </w:r>
            <w:r w:rsidR="000061B8" w:rsidRPr="005F08EE">
              <w:rPr>
                <w:lang w:val="ru-RU"/>
              </w:rPr>
              <w:t>.</w:t>
            </w:r>
          </w:p>
          <w:p w14:paraId="0A0F8ADD" w14:textId="2F9DDFD1" w:rsidR="00B55B2D" w:rsidRPr="005F08EE" w:rsidRDefault="00B55B2D" w:rsidP="000061B8">
            <w:pPr>
              <w:spacing w:beforeLines="40" w:before="96" w:afterLines="40" w:after="96"/>
              <w:ind w:left="39" w:right="158"/>
              <w:jc w:val="both"/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51C4" w14:textId="77777777" w:rsidR="002713D2" w:rsidRPr="005F08EE" w:rsidRDefault="00AA4D56" w:rsidP="000061B8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In the </w:t>
            </w:r>
            <w:r w:rsidRPr="00B73A5E">
              <w:rPr>
                <w:lang w:val="en-US"/>
              </w:rPr>
              <w:t>course of the work performance</w:t>
            </w:r>
            <w:r w:rsidRPr="005F08EE">
              <w:rPr>
                <w:lang w:val="en-US"/>
              </w:rPr>
              <w:t xml:space="preserve"> the Contractor shall:</w:t>
            </w:r>
          </w:p>
          <w:p w14:paraId="656D51D2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have the necessary permits, licenses to perform all types of works listed in the terms of reference</w:t>
            </w:r>
          </w:p>
          <w:p w14:paraId="3EB1D116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have trained and certified employees which have been briefed and allowed to work unsupervised;</w:t>
            </w:r>
          </w:p>
          <w:p w14:paraId="6260B004" w14:textId="23790B53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have </w:t>
            </w:r>
            <w:r w:rsidR="00126972" w:rsidRPr="005F08EE">
              <w:rPr>
                <w:lang w:val="en-US"/>
              </w:rPr>
              <w:t xml:space="preserve">available at the workplace </w:t>
            </w:r>
            <w:r w:rsidRPr="005F08EE">
              <w:rPr>
                <w:lang w:val="en-US"/>
              </w:rPr>
              <w:t>job instructions and company operating procedures, occupational and fire safety instructions approved by the Customer.</w:t>
            </w:r>
          </w:p>
          <w:p w14:paraId="264ADA73" w14:textId="5240CBD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Follow the regulatory and standard documentation accepted in the ARE.</w:t>
            </w:r>
          </w:p>
        </w:tc>
      </w:tr>
      <w:tr w:rsidR="00DD284E" w:rsidRPr="00AA4D56" w14:paraId="318CBE9D" w14:textId="77777777" w:rsidTr="00D54CF9">
        <w:trPr>
          <w:trHeight w:val="547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248EC" w14:textId="43F34B03" w:rsidR="00A65D9D" w:rsidRPr="00054510" w:rsidRDefault="00A65D9D" w:rsidP="00861EF3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/>
              <w:jc w:val="center"/>
            </w:pPr>
            <w:proofErr w:type="spellStart"/>
            <w:r w:rsidRPr="00054510">
              <w:rPr>
                <w:b/>
              </w:rPr>
              <w:lastRenderedPageBreak/>
              <w:t>Объем</w:t>
            </w:r>
            <w:proofErr w:type="spellEnd"/>
            <w:r w:rsidRPr="00054510">
              <w:rPr>
                <w:b/>
              </w:rPr>
              <w:t xml:space="preserve"> и </w:t>
            </w:r>
            <w:proofErr w:type="spellStart"/>
            <w:r w:rsidRPr="00054510">
              <w:rPr>
                <w:b/>
              </w:rPr>
              <w:t>виды</w:t>
            </w:r>
            <w:proofErr w:type="spellEnd"/>
            <w:r w:rsidRPr="00054510">
              <w:rPr>
                <w:b/>
              </w:rPr>
              <w:t xml:space="preserve"> </w:t>
            </w:r>
            <w:r w:rsidR="003A1DA3">
              <w:rPr>
                <w:b/>
                <w:lang w:val="ru-RU"/>
              </w:rPr>
              <w:t>услуг</w:t>
            </w:r>
            <w:r w:rsidRPr="00054510">
              <w:rPr>
                <w:b/>
              </w:rPr>
              <w:t xml:space="preserve"> </w:t>
            </w:r>
            <w:r w:rsidRPr="00054510">
              <w:rPr>
                <w:b/>
                <w:lang w:val="en-US"/>
              </w:rPr>
              <w:t xml:space="preserve">/ </w:t>
            </w:r>
            <w:r w:rsidRPr="00054510">
              <w:rPr>
                <w:b/>
              </w:rPr>
              <w:t xml:space="preserve">Scope and Type of </w:t>
            </w:r>
            <w:r w:rsidR="00861EF3" w:rsidRPr="00054510">
              <w:rPr>
                <w:b/>
              </w:rPr>
              <w:t>Works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F0B69" w14:textId="0D6A3C65" w:rsidR="00F21FD7" w:rsidRPr="005F08EE" w:rsidRDefault="00F21FD7" w:rsidP="00F53E86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Подрядчик должен </w:t>
            </w:r>
            <w:r w:rsidR="00466287">
              <w:rPr>
                <w:lang w:val="ru-RU"/>
              </w:rPr>
              <w:t>выполнить</w:t>
            </w:r>
            <w:r w:rsidRPr="005F08EE">
              <w:rPr>
                <w:lang w:val="ru-RU"/>
              </w:rPr>
              <w:t xml:space="preserve"> следующие виды </w:t>
            </w:r>
            <w:r w:rsidR="003A1DA3" w:rsidRPr="005F08EE">
              <w:rPr>
                <w:lang w:val="ru-RU"/>
              </w:rPr>
              <w:t>услуг</w:t>
            </w:r>
            <w:r w:rsidRPr="005F08EE">
              <w:rPr>
                <w:lang w:val="ru-RU"/>
              </w:rPr>
              <w:t>:</w:t>
            </w:r>
          </w:p>
          <w:p w14:paraId="0197F636" w14:textId="35A2836F" w:rsidR="003A1DA3" w:rsidRPr="005F08EE" w:rsidRDefault="003A1DA3" w:rsidP="003A1DA3">
            <w:pPr>
              <w:pStyle w:val="afff6"/>
              <w:numPr>
                <w:ilvl w:val="0"/>
                <w:numId w:val="40"/>
              </w:numPr>
              <w:spacing w:beforeLines="40" w:before="96" w:afterLines="40" w:after="96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 xml:space="preserve">Формирование комплектов </w:t>
            </w:r>
            <w:r w:rsidR="000B20BC" w:rsidRPr="005F08EE">
              <w:rPr>
                <w:b/>
                <w:lang w:val="ru-RU"/>
              </w:rPr>
              <w:t>исполнительной</w:t>
            </w:r>
            <w:r w:rsidRPr="005F08EE">
              <w:rPr>
                <w:b/>
                <w:lang w:val="ru-RU"/>
              </w:rPr>
              <w:t xml:space="preserve"> документации (далее – ИД) в соответствии с утвержденными процедурами на проекте АЭС «Эль – </w:t>
            </w:r>
            <w:proofErr w:type="spellStart"/>
            <w:r w:rsidRPr="005F08EE">
              <w:rPr>
                <w:b/>
                <w:lang w:val="ru-RU"/>
              </w:rPr>
              <w:t>Дабаа</w:t>
            </w:r>
            <w:proofErr w:type="spellEnd"/>
            <w:r w:rsidRPr="005F08EE">
              <w:rPr>
                <w:b/>
                <w:lang w:val="ru-RU"/>
              </w:rPr>
              <w:t>» (Приложение 1)</w:t>
            </w:r>
          </w:p>
          <w:p w14:paraId="2D956F7A" w14:textId="02BE1126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Количество требуемых сотрудников по раз</w:t>
            </w:r>
            <w:r w:rsidR="00FD42F4" w:rsidRPr="005F08EE">
              <w:rPr>
                <w:b/>
                <w:lang w:val="ru-RU"/>
              </w:rPr>
              <w:t>д</w:t>
            </w:r>
            <w:r w:rsidRPr="005F08EE">
              <w:rPr>
                <w:b/>
                <w:lang w:val="ru-RU"/>
              </w:rPr>
              <w:t>елам рабочей документации:</w:t>
            </w:r>
          </w:p>
          <w:p w14:paraId="433E8706" w14:textId="1B289A61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 xml:space="preserve">- </w:t>
            </w:r>
            <w:r w:rsidRPr="005F08EE">
              <w:rPr>
                <w:lang w:val="ru-RU"/>
              </w:rPr>
              <w:t>КЖ, КМ – 5 человек;</w:t>
            </w:r>
          </w:p>
          <w:p w14:paraId="7FB74ACF" w14:textId="23D0BE3A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АР, благоустройство – 5 человек;</w:t>
            </w:r>
          </w:p>
          <w:p w14:paraId="1A1E85E6" w14:textId="712082B3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ОВ, НВК – 5 человек;</w:t>
            </w:r>
          </w:p>
          <w:p w14:paraId="07431314" w14:textId="2B02A9F9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Электротехнические решения – 7 человек;</w:t>
            </w:r>
          </w:p>
          <w:p w14:paraId="203F6D35" w14:textId="42DFC31E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Технология производства – 3 человека</w:t>
            </w:r>
          </w:p>
          <w:p w14:paraId="1D4D3C1A" w14:textId="6D32D7FA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Руководитель группы – 1 человек</w:t>
            </w:r>
          </w:p>
          <w:p w14:paraId="52948A61" w14:textId="6C3C3956" w:rsidR="004A63FE" w:rsidRPr="005F08EE" w:rsidRDefault="004A63FE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Геодезическая съемка (геодезисты) – 2 человека</w:t>
            </w:r>
          </w:p>
          <w:p w14:paraId="5D709AB1" w14:textId="2FFA06C0" w:rsidR="004A63FE" w:rsidRPr="005F08EE" w:rsidRDefault="004A63FE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b/>
                <w:lang w:val="ru-RU"/>
              </w:rPr>
              <w:t>-</w:t>
            </w:r>
            <w:r w:rsidRPr="005F08EE">
              <w:rPr>
                <w:lang w:val="ru-RU"/>
              </w:rPr>
              <w:t xml:space="preserve"> Камеральная обработка – 2 человека</w:t>
            </w:r>
          </w:p>
          <w:p w14:paraId="467BFAC9" w14:textId="73CCB265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Итого на формирование ИД –</w:t>
            </w:r>
            <w:r w:rsidR="004A63FE" w:rsidRPr="005F08EE">
              <w:rPr>
                <w:b/>
                <w:lang w:val="ru-RU"/>
              </w:rPr>
              <w:t xml:space="preserve"> 29</w:t>
            </w:r>
            <w:r w:rsidRPr="005F08EE">
              <w:rPr>
                <w:b/>
                <w:lang w:val="ru-RU"/>
              </w:rPr>
              <w:t xml:space="preserve"> человек;</w:t>
            </w:r>
          </w:p>
          <w:p w14:paraId="3C806F4F" w14:textId="3D1A17D5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Специалисты должны иметь соответствующее высшее образование по направлениям и иметь опыт работы формирования перечисленных разделов ИД</w:t>
            </w:r>
          </w:p>
          <w:p w14:paraId="2D111EB9" w14:textId="42840E38" w:rsidR="003A1DA3" w:rsidRPr="005F08EE" w:rsidRDefault="003A1DA3" w:rsidP="003A1DA3">
            <w:pPr>
              <w:pStyle w:val="afff6"/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Специалисты должны им</w:t>
            </w:r>
            <w:r w:rsidR="000B20BC" w:rsidRPr="005F08EE">
              <w:rPr>
                <w:lang w:val="ru-RU"/>
              </w:rPr>
              <w:t>еть уровень владения английским языком</w:t>
            </w:r>
            <w:r w:rsidRPr="005F08EE">
              <w:rPr>
                <w:lang w:val="ru-RU"/>
              </w:rPr>
              <w:t xml:space="preserve"> не ниже </w:t>
            </w:r>
            <w:r w:rsidRPr="005F08EE">
              <w:rPr>
                <w:lang w:val="en-US"/>
              </w:rPr>
              <w:t>pre</w:t>
            </w:r>
            <w:r w:rsidRPr="005F08EE">
              <w:rPr>
                <w:lang w:val="ru-RU"/>
              </w:rPr>
              <w:t xml:space="preserve"> – </w:t>
            </w:r>
            <w:r w:rsidRPr="005F08EE">
              <w:rPr>
                <w:lang w:val="en-US"/>
              </w:rPr>
              <w:t>intermediate</w:t>
            </w:r>
          </w:p>
          <w:p w14:paraId="76D8E37F" w14:textId="4AB9C035" w:rsidR="003A1DA3" w:rsidRPr="005F08EE" w:rsidRDefault="000B20BC" w:rsidP="000B20BC">
            <w:pPr>
              <w:pStyle w:val="afff6"/>
              <w:numPr>
                <w:ilvl w:val="0"/>
                <w:numId w:val="40"/>
              </w:numPr>
              <w:spacing w:beforeLines="40" w:before="96" w:afterLines="40" w:after="96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 xml:space="preserve">Формирование запросов на внесение проектных изменений (далее – </w:t>
            </w:r>
            <w:r w:rsidRPr="005F08EE">
              <w:rPr>
                <w:b/>
                <w:lang w:val="en-US"/>
              </w:rPr>
              <w:t>FCR</w:t>
            </w:r>
            <w:r w:rsidRPr="005F08EE">
              <w:rPr>
                <w:b/>
                <w:lang w:val="ru-RU"/>
              </w:rPr>
              <w:t>)</w:t>
            </w:r>
          </w:p>
          <w:p w14:paraId="101C871E" w14:textId="1C804693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Количество требуемых сотрудников по раз</w:t>
            </w:r>
            <w:r w:rsidR="00AA4D56" w:rsidRPr="005F08EE">
              <w:rPr>
                <w:b/>
                <w:lang w:val="ru-RU"/>
              </w:rPr>
              <w:t>д</w:t>
            </w:r>
            <w:r w:rsidRPr="005F08EE">
              <w:rPr>
                <w:b/>
                <w:lang w:val="ru-RU"/>
              </w:rPr>
              <w:t>елам рабочей документации:</w:t>
            </w:r>
          </w:p>
          <w:p w14:paraId="3D27DCB2" w14:textId="0B40DD1E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- КЖ, КМ, АР – 3 человека, из них:</w:t>
            </w:r>
          </w:p>
          <w:p w14:paraId="526F89D6" w14:textId="13817A74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1 человек занимается сбором информации, должен обладать обширными знаниями в своей области, как руководитель группы</w:t>
            </w:r>
            <w:r w:rsidR="00212C8B" w:rsidRPr="005F08EE">
              <w:rPr>
                <w:lang w:val="ru-RU"/>
              </w:rPr>
              <w:t>;</w:t>
            </w:r>
          </w:p>
          <w:p w14:paraId="11C7D2D4" w14:textId="11E2940C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lastRenderedPageBreak/>
              <w:t xml:space="preserve"> 2 человека занимаются </w:t>
            </w:r>
            <w:r w:rsidR="00212C8B" w:rsidRPr="005F08EE">
              <w:rPr>
                <w:lang w:val="ru-RU"/>
              </w:rPr>
              <w:t>оформлением</w:t>
            </w:r>
            <w:r w:rsidRPr="005F08EE">
              <w:rPr>
                <w:lang w:val="ru-RU"/>
              </w:rPr>
              <w:t xml:space="preserve"> документов (работа в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ru-RU"/>
              </w:rPr>
              <w:t xml:space="preserve">, </w:t>
            </w:r>
            <w:r w:rsidRPr="005F08EE">
              <w:rPr>
                <w:lang w:val="en-US"/>
              </w:rPr>
              <w:t>MS</w:t>
            </w:r>
            <w:r w:rsidRPr="005F08EE">
              <w:rPr>
                <w:lang w:val="ru-RU"/>
              </w:rPr>
              <w:t xml:space="preserve"> </w:t>
            </w:r>
            <w:r w:rsidRPr="005F08EE">
              <w:rPr>
                <w:lang w:val="en-US"/>
              </w:rPr>
              <w:t>Word</w:t>
            </w:r>
            <w:r w:rsidRPr="005F08EE">
              <w:rPr>
                <w:lang w:val="ru-RU"/>
              </w:rPr>
              <w:t>)</w:t>
            </w:r>
            <w:r w:rsidR="00212C8B" w:rsidRPr="005F08EE">
              <w:rPr>
                <w:lang w:val="ru-RU"/>
              </w:rPr>
              <w:t>;</w:t>
            </w:r>
          </w:p>
          <w:p w14:paraId="1D1A3C84" w14:textId="10894101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- ОВ, НВК – 3 человека, из них:</w:t>
            </w:r>
          </w:p>
          <w:p w14:paraId="12905A04" w14:textId="77777777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1 человек занимается сбором информации, должен обладать обширными знаниями в своей области, как руководитель группы</w:t>
            </w:r>
          </w:p>
          <w:p w14:paraId="46D9F88F" w14:textId="2276F24E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- 2 человека занимаются </w:t>
            </w:r>
            <w:r w:rsidR="00212C8B" w:rsidRPr="005F08EE">
              <w:rPr>
                <w:lang w:val="ru-RU"/>
              </w:rPr>
              <w:t>оформлением</w:t>
            </w:r>
            <w:r w:rsidRPr="005F08EE">
              <w:rPr>
                <w:lang w:val="ru-RU"/>
              </w:rPr>
              <w:t xml:space="preserve"> документов (работа в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ru-RU"/>
              </w:rPr>
              <w:t xml:space="preserve">, </w:t>
            </w:r>
            <w:r w:rsidRPr="005F08EE">
              <w:rPr>
                <w:lang w:val="en-US"/>
              </w:rPr>
              <w:t>MS</w:t>
            </w:r>
            <w:r w:rsidRPr="005F08EE">
              <w:rPr>
                <w:lang w:val="ru-RU"/>
              </w:rPr>
              <w:t xml:space="preserve"> </w:t>
            </w:r>
            <w:r w:rsidRPr="005F08EE">
              <w:rPr>
                <w:lang w:val="en-US"/>
              </w:rPr>
              <w:t>Word</w:t>
            </w:r>
            <w:r w:rsidRPr="005F08EE">
              <w:rPr>
                <w:lang w:val="ru-RU"/>
              </w:rPr>
              <w:t>)</w:t>
            </w:r>
            <w:r w:rsidR="00212C8B" w:rsidRPr="005F08EE">
              <w:rPr>
                <w:lang w:val="ru-RU"/>
              </w:rPr>
              <w:t>;</w:t>
            </w:r>
          </w:p>
          <w:p w14:paraId="3E754748" w14:textId="5722C298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- Электротехническая часть – 3 человека, из них:</w:t>
            </w:r>
          </w:p>
          <w:p w14:paraId="343C5F69" w14:textId="66AFB048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1 человек занимается сбором информации, должен обладать обширными знаниями в своей области, как руководитель группы</w:t>
            </w:r>
            <w:r w:rsidR="00212C8B" w:rsidRPr="005F08EE">
              <w:rPr>
                <w:lang w:val="ru-RU"/>
              </w:rPr>
              <w:t>;</w:t>
            </w:r>
          </w:p>
          <w:p w14:paraId="0B251936" w14:textId="4E499E6E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- 2 человека занимаются </w:t>
            </w:r>
            <w:r w:rsidR="00212C8B" w:rsidRPr="005F08EE">
              <w:rPr>
                <w:lang w:val="ru-RU"/>
              </w:rPr>
              <w:t>оформлением</w:t>
            </w:r>
            <w:r w:rsidRPr="005F08EE">
              <w:rPr>
                <w:lang w:val="ru-RU"/>
              </w:rPr>
              <w:t xml:space="preserve"> документов (работа в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ru-RU"/>
              </w:rPr>
              <w:t xml:space="preserve">, </w:t>
            </w:r>
            <w:r w:rsidRPr="005F08EE">
              <w:rPr>
                <w:lang w:val="en-US"/>
              </w:rPr>
              <w:t>MS</w:t>
            </w:r>
            <w:r w:rsidRPr="005F08EE">
              <w:rPr>
                <w:lang w:val="ru-RU"/>
              </w:rPr>
              <w:t xml:space="preserve"> </w:t>
            </w:r>
            <w:r w:rsidRPr="005F08EE">
              <w:rPr>
                <w:lang w:val="en-US"/>
              </w:rPr>
              <w:t>Word</w:t>
            </w:r>
            <w:r w:rsidRPr="005F08EE">
              <w:rPr>
                <w:lang w:val="ru-RU"/>
              </w:rPr>
              <w:t>)</w:t>
            </w:r>
            <w:r w:rsidR="00212C8B" w:rsidRPr="005F08EE">
              <w:rPr>
                <w:lang w:val="ru-RU"/>
              </w:rPr>
              <w:t>;</w:t>
            </w:r>
          </w:p>
          <w:p w14:paraId="612DAF83" w14:textId="652A6E60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- Технологическая часть – 3 человека, из них:</w:t>
            </w:r>
          </w:p>
          <w:p w14:paraId="30B31147" w14:textId="49102187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1 человек занимается сбором информации, должен обладать обширными знаниями в своей области, как руководитель группы</w:t>
            </w:r>
            <w:r w:rsidR="00212C8B" w:rsidRPr="005F08EE">
              <w:rPr>
                <w:lang w:val="ru-RU"/>
              </w:rPr>
              <w:t>;</w:t>
            </w:r>
          </w:p>
          <w:p w14:paraId="60AA9EB7" w14:textId="7E54CCEC" w:rsidR="000B20BC" w:rsidRPr="005F08EE" w:rsidRDefault="000B20BC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- 2 человека занимаются </w:t>
            </w:r>
            <w:r w:rsidR="00284269" w:rsidRPr="005F08EE">
              <w:rPr>
                <w:lang w:val="ru-RU"/>
              </w:rPr>
              <w:t>оформлением</w:t>
            </w:r>
            <w:r w:rsidRPr="005F08EE">
              <w:rPr>
                <w:lang w:val="ru-RU"/>
              </w:rPr>
              <w:t xml:space="preserve"> документов (работа в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ru-RU"/>
              </w:rPr>
              <w:t xml:space="preserve">, </w:t>
            </w:r>
            <w:r w:rsidRPr="005F08EE">
              <w:rPr>
                <w:lang w:val="en-US"/>
              </w:rPr>
              <w:t>MS</w:t>
            </w:r>
            <w:r w:rsidRPr="005F08EE">
              <w:rPr>
                <w:lang w:val="ru-RU"/>
              </w:rPr>
              <w:t xml:space="preserve"> </w:t>
            </w:r>
            <w:r w:rsidRPr="005F08EE">
              <w:rPr>
                <w:lang w:val="en-US"/>
              </w:rPr>
              <w:t>Word</w:t>
            </w:r>
            <w:r w:rsidRPr="005F08EE">
              <w:rPr>
                <w:lang w:val="ru-RU"/>
              </w:rPr>
              <w:t>)</w:t>
            </w:r>
            <w:r w:rsidR="00212C8B" w:rsidRPr="005F08EE">
              <w:rPr>
                <w:lang w:val="ru-RU"/>
              </w:rPr>
              <w:t>;</w:t>
            </w:r>
          </w:p>
          <w:p w14:paraId="5C34BC0F" w14:textId="05C04CB8" w:rsidR="00FD42F4" w:rsidRPr="005F08EE" w:rsidRDefault="00FD42F4" w:rsidP="000B20BC">
            <w:pPr>
              <w:spacing w:beforeLines="40" w:before="96" w:afterLines="40" w:after="96"/>
              <w:ind w:left="34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Специалисты должны иметь соответствующее высшее образование по направлениям </w:t>
            </w:r>
          </w:p>
          <w:p w14:paraId="3D4BE9F6" w14:textId="7F20BD55" w:rsidR="004A63FE" w:rsidRPr="005F08EE" w:rsidRDefault="004A63FE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 xml:space="preserve">Итого на формирование </w:t>
            </w:r>
            <w:r w:rsidRPr="005F08EE">
              <w:rPr>
                <w:b/>
                <w:lang w:val="en-US"/>
              </w:rPr>
              <w:t>FCR</w:t>
            </w:r>
            <w:r w:rsidRPr="005F08EE">
              <w:rPr>
                <w:b/>
                <w:lang w:val="ru-RU"/>
              </w:rPr>
              <w:t xml:space="preserve"> – 12 человек</w:t>
            </w:r>
          </w:p>
          <w:p w14:paraId="1346F5AC" w14:textId="4481EFCD" w:rsidR="000B20BC" w:rsidRPr="005F08EE" w:rsidRDefault="008777D8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>С</w:t>
            </w:r>
            <w:r w:rsidR="00DD1A71" w:rsidRPr="005F08EE">
              <w:rPr>
                <w:b/>
                <w:lang w:val="ru-RU"/>
              </w:rPr>
              <w:t>хему</w:t>
            </w:r>
            <w:r w:rsidRPr="005F08EE">
              <w:rPr>
                <w:b/>
                <w:lang w:val="ru-RU"/>
              </w:rPr>
              <w:t xml:space="preserve"> формирования и утверждения </w:t>
            </w:r>
            <w:r w:rsidRPr="005F08EE">
              <w:rPr>
                <w:b/>
                <w:lang w:val="en-US"/>
              </w:rPr>
              <w:t>FCR</w:t>
            </w:r>
            <w:r w:rsidR="00DD1A71" w:rsidRPr="005F08EE">
              <w:rPr>
                <w:b/>
                <w:lang w:val="ru-RU"/>
              </w:rPr>
              <w:t xml:space="preserve"> принять</w:t>
            </w:r>
            <w:r w:rsidRPr="005F08EE">
              <w:rPr>
                <w:b/>
                <w:lang w:val="ru-RU"/>
              </w:rPr>
              <w:t xml:space="preserve"> в соответствии с Приложением 2</w:t>
            </w:r>
            <w:r w:rsidR="00DD1A71" w:rsidRPr="005F08EE">
              <w:rPr>
                <w:b/>
                <w:lang w:val="ru-RU"/>
              </w:rPr>
              <w:t>;</w:t>
            </w:r>
          </w:p>
          <w:p w14:paraId="47D954AD" w14:textId="7249E3BA" w:rsidR="00DD1A71" w:rsidRPr="005F08EE" w:rsidRDefault="00DD1A71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  <w:r w:rsidRPr="005F08EE">
              <w:rPr>
                <w:b/>
                <w:lang w:val="ru-RU"/>
              </w:rPr>
              <w:t xml:space="preserve">Процедура формирования </w:t>
            </w:r>
            <w:r w:rsidRPr="005F08EE">
              <w:rPr>
                <w:b/>
                <w:lang w:val="en-US"/>
              </w:rPr>
              <w:t>FCR</w:t>
            </w:r>
            <w:r w:rsidRPr="005F08EE">
              <w:rPr>
                <w:b/>
                <w:lang w:val="ru-RU"/>
              </w:rPr>
              <w:t xml:space="preserve"> указана в приложении 3</w:t>
            </w:r>
          </w:p>
          <w:p w14:paraId="19E5BBC5" w14:textId="77777777" w:rsidR="00284269" w:rsidRPr="005F08EE" w:rsidRDefault="00284269" w:rsidP="000B20BC">
            <w:pPr>
              <w:spacing w:beforeLines="40" w:before="96" w:afterLines="40" w:after="96"/>
              <w:ind w:left="34"/>
              <w:jc w:val="both"/>
              <w:rPr>
                <w:b/>
                <w:lang w:val="ru-RU"/>
              </w:rPr>
            </w:pPr>
          </w:p>
          <w:p w14:paraId="755FCAEE" w14:textId="0F210F7E" w:rsidR="006B57EA" w:rsidRPr="005F08EE" w:rsidRDefault="006B57EA" w:rsidP="00944A5F">
            <w:pPr>
              <w:pStyle w:val="afff6"/>
              <w:spacing w:beforeLines="40" w:before="96" w:afterLines="40" w:after="96"/>
              <w:ind w:left="0"/>
              <w:jc w:val="both"/>
              <w:rPr>
                <w:b/>
                <w:lang w:val="ru-RU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5506" w14:textId="77777777" w:rsidR="00E57E80" w:rsidRPr="005F08EE" w:rsidRDefault="00AA4D56" w:rsidP="00594F06">
            <w:p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lastRenderedPageBreak/>
              <w:t xml:space="preserve">The Contractor shall </w:t>
            </w:r>
            <w:r w:rsidRPr="00B73A5E">
              <w:rPr>
                <w:lang w:val="en-US"/>
              </w:rPr>
              <w:t>perform</w:t>
            </w:r>
            <w:r w:rsidRPr="005F08EE">
              <w:rPr>
                <w:lang w:val="en-US"/>
              </w:rPr>
              <w:t xml:space="preserve"> the following types of services:</w:t>
            </w:r>
          </w:p>
          <w:p w14:paraId="5A0DE583" w14:textId="77777777" w:rsidR="00AA4D56" w:rsidRPr="005F08EE" w:rsidRDefault="00AA4D56" w:rsidP="00AA4D56">
            <w:pPr>
              <w:pStyle w:val="afff6"/>
              <w:numPr>
                <w:ilvl w:val="0"/>
                <w:numId w:val="42"/>
              </w:num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Generation of as-built documentation (hereinafter referred to as the “ABD”) packages in accordance with the procedures approved for the El-Dabaa NPP project (Attachment 1)</w:t>
            </w:r>
          </w:p>
          <w:p w14:paraId="37E2E080" w14:textId="42721885" w:rsidR="00AA4D56" w:rsidRPr="005F08EE" w:rsidRDefault="00AA4D56" w:rsidP="00AA4D56">
            <w:p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 xml:space="preserve">The amount of </w:t>
            </w:r>
            <w:r w:rsidR="00126972" w:rsidRPr="005F08EE">
              <w:rPr>
                <w:b/>
                <w:lang w:val="en-US"/>
              </w:rPr>
              <w:t xml:space="preserve">required </w:t>
            </w:r>
            <w:r w:rsidRPr="005F08EE">
              <w:rPr>
                <w:b/>
                <w:lang w:val="en-US"/>
              </w:rPr>
              <w:t xml:space="preserve">employees </w:t>
            </w:r>
            <w:r w:rsidR="00126972" w:rsidRPr="005F08EE">
              <w:rPr>
                <w:b/>
                <w:lang w:val="en-US"/>
              </w:rPr>
              <w:t>divided by</w:t>
            </w:r>
            <w:r w:rsidRPr="005F08EE">
              <w:rPr>
                <w:b/>
                <w:lang w:val="en-US"/>
              </w:rPr>
              <w:t xml:space="preserve"> the detailed design documentation packages:</w:t>
            </w:r>
          </w:p>
          <w:p w14:paraId="7818593D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RC structures, steel structures – 5 people;</w:t>
            </w:r>
          </w:p>
          <w:p w14:paraId="654BE656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Architectural solutions, landscaping – 5 people;</w:t>
            </w:r>
          </w:p>
          <w:p w14:paraId="1F5EE639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Heating and ventilation, external water supply and sewage system – 5 people;</w:t>
            </w:r>
          </w:p>
          <w:p w14:paraId="4EC61911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Electrical engineering solutions – 7 people;</w:t>
            </w:r>
          </w:p>
          <w:p w14:paraId="6B8F4839" w14:textId="5B8C1FB2" w:rsidR="00AA4D56" w:rsidRPr="005F08EE" w:rsidRDefault="00126972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Production techniques</w:t>
            </w:r>
            <w:r w:rsidR="00AA4D56" w:rsidRPr="005F08EE">
              <w:rPr>
                <w:lang w:val="en-US"/>
              </w:rPr>
              <w:t xml:space="preserve"> – 3 people;</w:t>
            </w:r>
          </w:p>
          <w:p w14:paraId="2610BC50" w14:textId="648DC47E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Group leader – 1 person</w:t>
            </w:r>
          </w:p>
          <w:p w14:paraId="0A87296E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Surveying (survey team) – 2 persons</w:t>
            </w:r>
          </w:p>
          <w:p w14:paraId="1499ACAD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Desk study – 2 people</w:t>
            </w:r>
          </w:p>
          <w:p w14:paraId="1F3C7840" w14:textId="77777777" w:rsidR="00AA4D56" w:rsidRPr="005F08EE" w:rsidRDefault="00AA4D56" w:rsidP="00AA4D56">
            <w:pPr>
              <w:spacing w:beforeLines="40" w:before="96" w:afterLines="40" w:after="96"/>
              <w:ind w:left="39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The total amount of people required to generate ABD is 29;</w:t>
            </w:r>
          </w:p>
          <w:p w14:paraId="245D0A8A" w14:textId="77777777" w:rsidR="00AA4D56" w:rsidRPr="005F08EE" w:rsidRDefault="00AA4D56" w:rsidP="00AA4D56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specialists shall have the respective higher education by industries and have work experience in generating the aforementioned ABD packages</w:t>
            </w:r>
          </w:p>
          <w:p w14:paraId="666CFC87" w14:textId="77777777" w:rsidR="00AA4D56" w:rsidRPr="005F08EE" w:rsidRDefault="00AA4D56" w:rsidP="00AA4D56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specialists shall have at least pre-intermediate English level</w:t>
            </w:r>
          </w:p>
          <w:p w14:paraId="7434E14E" w14:textId="77777777" w:rsidR="00AA4D56" w:rsidRPr="005F08EE" w:rsidRDefault="00AA4D56" w:rsidP="00AA4D56">
            <w:pPr>
              <w:pStyle w:val="afff6"/>
              <w:numPr>
                <w:ilvl w:val="0"/>
                <w:numId w:val="42"/>
              </w:num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Generation of field change requests (hereinafter referred to as the “FCR”)</w:t>
            </w:r>
          </w:p>
          <w:p w14:paraId="004C12CC" w14:textId="77777777" w:rsidR="00AA4D56" w:rsidRPr="005F08EE" w:rsidRDefault="00AA4D56" w:rsidP="00AA4D56">
            <w:pPr>
              <w:spacing w:beforeLines="40" w:before="96" w:afterLines="40" w:after="96"/>
              <w:ind w:left="360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The amount of employees required by the detailed design documentation packages:</w:t>
            </w:r>
          </w:p>
          <w:p w14:paraId="45F1AE59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RC structures, steel structures, architectural solutions – 3 people, out of which:</w:t>
            </w:r>
          </w:p>
          <w:p w14:paraId="7A17D1A6" w14:textId="77777777" w:rsidR="00AA4D56" w:rsidRPr="005F08EE" w:rsidRDefault="00AA4D56" w:rsidP="00AA4D56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lastRenderedPageBreak/>
              <w:t>1 person is in charge of gathering the information, shall have extensive knowledge of the field of expertise as the group leader;</w:t>
            </w:r>
          </w:p>
          <w:p w14:paraId="50BE1696" w14:textId="77777777" w:rsidR="00AA4D56" w:rsidRPr="005F08EE" w:rsidRDefault="00AA4D56" w:rsidP="00AA4D56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2 people are in charge of document execution (work in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en-US"/>
              </w:rPr>
              <w:t>, MS Word);</w:t>
            </w:r>
          </w:p>
          <w:p w14:paraId="02EEEDCF" w14:textId="77777777" w:rsidR="00AA4D56" w:rsidRPr="005F08EE" w:rsidRDefault="00AA4D56" w:rsidP="00AA4D56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b/>
                <w:lang w:val="en-US"/>
              </w:rPr>
              <w:t>Heating and ventilation, external water supply and sewage system</w:t>
            </w:r>
            <w:r w:rsidR="00B57B45" w:rsidRPr="005F08EE">
              <w:rPr>
                <w:b/>
                <w:lang w:val="en-US"/>
              </w:rPr>
              <w:t xml:space="preserve"> - 3 people, out of which</w:t>
            </w:r>
            <w:r w:rsidR="00B57B45" w:rsidRPr="005F08EE">
              <w:rPr>
                <w:lang w:val="en-US"/>
              </w:rPr>
              <w:t>:</w:t>
            </w:r>
          </w:p>
          <w:p w14:paraId="6D77524D" w14:textId="29352EC7" w:rsidR="00B57B45" w:rsidRPr="005F08EE" w:rsidRDefault="00B57B45" w:rsidP="00B57B45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1 person is in charge of gathering the information, shall have extensive knowledge of the field of expertise as the group leader;</w:t>
            </w:r>
          </w:p>
          <w:p w14:paraId="159D3801" w14:textId="32628646" w:rsidR="00B57B45" w:rsidRPr="005F08EE" w:rsidRDefault="00B57B45" w:rsidP="00B57B45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2 people are in charge of document execution (work in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en-US"/>
              </w:rPr>
              <w:t>, MS Word);</w:t>
            </w:r>
          </w:p>
          <w:p w14:paraId="430E9938" w14:textId="216A6695" w:rsidR="00B57B45" w:rsidRPr="005F08EE" w:rsidRDefault="00B57B45" w:rsidP="00B57B45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Electrical engineering solutions – 3 people, out of which:</w:t>
            </w:r>
          </w:p>
          <w:p w14:paraId="2218C972" w14:textId="77777777" w:rsidR="00B57B45" w:rsidRPr="005F08EE" w:rsidRDefault="00B57B45" w:rsidP="00B57B45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1 person is in charge of gathering the information, shall have extensive knowledge of the field of expertise as the group leader;</w:t>
            </w:r>
          </w:p>
          <w:p w14:paraId="2BF4D48F" w14:textId="77777777" w:rsidR="00B57B45" w:rsidRPr="005F08EE" w:rsidRDefault="00B57B45" w:rsidP="00B57B45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2 people are in charge of document execution (work in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en-US"/>
              </w:rPr>
              <w:t>, MS Word);</w:t>
            </w:r>
          </w:p>
          <w:p w14:paraId="268CF76F" w14:textId="77777777" w:rsidR="00B57B45" w:rsidRPr="005F08EE" w:rsidRDefault="00B57B45" w:rsidP="00B57B45">
            <w:pPr>
              <w:pStyle w:val="afff6"/>
              <w:numPr>
                <w:ilvl w:val="0"/>
                <w:numId w:val="41"/>
              </w:num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Process part – 3 people, out of which:</w:t>
            </w:r>
          </w:p>
          <w:p w14:paraId="08FD2496" w14:textId="77777777" w:rsidR="00B57B45" w:rsidRPr="005F08EE" w:rsidRDefault="00B57B45" w:rsidP="00B57B45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1 person is in charge of gathering the information, shall have extensive knowledge of the field of expertise as the group leader;</w:t>
            </w:r>
          </w:p>
          <w:p w14:paraId="72713800" w14:textId="77777777" w:rsidR="00B57B45" w:rsidRPr="005F08EE" w:rsidRDefault="00B57B45" w:rsidP="00B57B45">
            <w:pPr>
              <w:spacing w:beforeLines="40" w:before="96" w:afterLines="40" w:after="96"/>
              <w:ind w:left="39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2 people are in charge of document execution (work in </w:t>
            </w:r>
            <w:proofErr w:type="spellStart"/>
            <w:r w:rsidRPr="005F08EE">
              <w:rPr>
                <w:lang w:val="en-US"/>
              </w:rPr>
              <w:t>AutoCad</w:t>
            </w:r>
            <w:proofErr w:type="spellEnd"/>
            <w:r w:rsidRPr="005F08EE">
              <w:rPr>
                <w:lang w:val="en-US"/>
              </w:rPr>
              <w:t>, MS Word);</w:t>
            </w:r>
          </w:p>
          <w:p w14:paraId="59F57FC0" w14:textId="77777777" w:rsidR="00B57B45" w:rsidRPr="005F08EE" w:rsidRDefault="00B57B45" w:rsidP="00B57B45">
            <w:p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specialists shall have the respective higher education by industries.</w:t>
            </w:r>
          </w:p>
          <w:p w14:paraId="68FCB92E" w14:textId="77777777" w:rsidR="00B57B45" w:rsidRPr="005F08EE" w:rsidRDefault="00B57B45" w:rsidP="00B57B45">
            <w:p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Total amount of people necessary to generate FCR is 12.</w:t>
            </w:r>
          </w:p>
          <w:p w14:paraId="7C8011FB" w14:textId="77777777" w:rsidR="00B57B45" w:rsidRPr="005F08EE" w:rsidRDefault="00B57B45" w:rsidP="00B57B45">
            <w:pPr>
              <w:spacing w:beforeLines="40" w:before="96" w:afterLines="40" w:after="96"/>
              <w:jc w:val="both"/>
              <w:rPr>
                <w:b/>
                <w:lang w:val="en-US"/>
              </w:rPr>
            </w:pPr>
            <w:r w:rsidRPr="005F08EE">
              <w:rPr>
                <w:b/>
                <w:lang w:val="en-US"/>
              </w:rPr>
              <w:t>The scheme for FCR generation and approval shall comply with Appendix 2;</w:t>
            </w:r>
          </w:p>
          <w:p w14:paraId="6BE0FE68" w14:textId="194EEE17" w:rsidR="00B57B45" w:rsidRPr="005F08EE" w:rsidRDefault="00B57B45" w:rsidP="00126972">
            <w:p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b/>
                <w:lang w:val="en-US"/>
              </w:rPr>
              <w:lastRenderedPageBreak/>
              <w:t xml:space="preserve">The FCR generation procedure is </w:t>
            </w:r>
            <w:r w:rsidR="00126972" w:rsidRPr="005F08EE">
              <w:rPr>
                <w:b/>
                <w:lang w:val="en-US"/>
              </w:rPr>
              <w:t>provided</w:t>
            </w:r>
            <w:r w:rsidRPr="005F08EE">
              <w:rPr>
                <w:b/>
                <w:lang w:val="en-US"/>
              </w:rPr>
              <w:t xml:space="preserve"> in Appendix 3</w:t>
            </w:r>
          </w:p>
        </w:tc>
      </w:tr>
      <w:tr w:rsidR="00DD284E" w:rsidRPr="00054510" w14:paraId="54BC5482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956FC" w14:textId="0848B26D" w:rsidR="00A65D9D" w:rsidRPr="00054510" w:rsidRDefault="00A65D9D" w:rsidP="00B805CC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 w:firstLine="0"/>
              <w:jc w:val="center"/>
              <w:rPr>
                <w:rFonts w:eastAsia="Calibri"/>
                <w:b/>
                <w:spacing w:val="5"/>
                <w:lang w:val="ru-RU"/>
              </w:rPr>
            </w:pPr>
            <w:r w:rsidRPr="00054510">
              <w:rPr>
                <w:b/>
                <w:lang w:val="ru-RU"/>
              </w:rPr>
              <w:lastRenderedPageBreak/>
              <w:t xml:space="preserve">Сроки / </w:t>
            </w:r>
            <w:r w:rsidRPr="00054510">
              <w:rPr>
                <w:b/>
              </w:rPr>
              <w:t>Due</w:t>
            </w:r>
            <w:r w:rsidRPr="00054510">
              <w:rPr>
                <w:b/>
                <w:lang w:val="ru-RU"/>
              </w:rPr>
              <w:t xml:space="preserve"> </w:t>
            </w:r>
            <w:r w:rsidRPr="00054510">
              <w:rPr>
                <w:b/>
              </w:rPr>
              <w:t>Dates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A0214" w14:textId="6778984B" w:rsidR="00A65D9D" w:rsidRPr="005F08EE" w:rsidRDefault="00FB2599" w:rsidP="004E78C6">
            <w:pPr>
              <w:spacing w:beforeLines="40" w:before="96" w:afterLines="40" w:after="96"/>
              <w:ind w:left="317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Срок действия договора 6 месяцев</w:t>
            </w:r>
            <w:r w:rsidR="00A65D9D" w:rsidRPr="005F08EE">
              <w:rPr>
                <w:lang w:val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2C500" w14:textId="116F8138" w:rsidR="00A65D9D" w:rsidRPr="005F08EE" w:rsidRDefault="00B57B45" w:rsidP="004E78C6">
            <w:pPr>
              <w:spacing w:beforeLines="40" w:before="96" w:afterLines="40" w:after="96"/>
              <w:ind w:left="317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contract duration is 6 months.</w:t>
            </w:r>
          </w:p>
        </w:tc>
      </w:tr>
      <w:tr w:rsidR="00DD284E" w:rsidRPr="00B57B45" w14:paraId="4E4C5F2A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2F251" w14:textId="3EDD0B86" w:rsidR="00A65D9D" w:rsidRPr="00054510" w:rsidRDefault="00A65D9D" w:rsidP="00A71E52">
            <w:pPr>
              <w:pStyle w:val="afff6"/>
              <w:widowControl w:val="0"/>
              <w:numPr>
                <w:ilvl w:val="0"/>
                <w:numId w:val="11"/>
              </w:numPr>
              <w:spacing w:beforeLines="40" w:before="96" w:afterLines="40" w:after="96"/>
              <w:ind w:left="0" w:firstLine="0"/>
              <w:jc w:val="center"/>
              <w:rPr>
                <w:rFonts w:eastAsia="Calibri"/>
                <w:b/>
                <w:spacing w:val="5"/>
                <w:lang w:val="en-US"/>
              </w:rPr>
            </w:pPr>
            <w:r w:rsidRPr="00054510">
              <w:rPr>
                <w:b/>
                <w:lang w:val="ru-RU"/>
              </w:rPr>
              <w:t>Основные</w:t>
            </w:r>
            <w:r w:rsidRPr="00054510">
              <w:rPr>
                <w:b/>
                <w:lang w:val="en-US"/>
              </w:rPr>
              <w:t xml:space="preserve"> </w:t>
            </w:r>
            <w:r w:rsidRPr="00054510">
              <w:rPr>
                <w:b/>
                <w:lang w:val="ru-RU"/>
              </w:rPr>
              <w:t>требования</w:t>
            </w:r>
            <w:r w:rsidRPr="00054510">
              <w:rPr>
                <w:b/>
                <w:lang w:val="en-US"/>
              </w:rPr>
              <w:t xml:space="preserve"> </w:t>
            </w:r>
            <w:r w:rsidRPr="00054510">
              <w:rPr>
                <w:b/>
                <w:lang w:val="ru-RU"/>
              </w:rPr>
              <w:t>к</w:t>
            </w:r>
            <w:r w:rsidRPr="00054510">
              <w:rPr>
                <w:b/>
                <w:lang w:val="en-US"/>
              </w:rPr>
              <w:t xml:space="preserve"> </w:t>
            </w:r>
            <w:r w:rsidR="00A71E52">
              <w:rPr>
                <w:b/>
                <w:lang w:val="ru-RU"/>
              </w:rPr>
              <w:t>оказанию</w:t>
            </w:r>
            <w:r w:rsidR="00A71E52" w:rsidRPr="00A71E52">
              <w:rPr>
                <w:b/>
                <w:lang w:val="en-US"/>
              </w:rPr>
              <w:t xml:space="preserve"> </w:t>
            </w:r>
            <w:r w:rsidR="00A71E52">
              <w:rPr>
                <w:b/>
                <w:lang w:val="ru-RU"/>
              </w:rPr>
              <w:t>услуг</w:t>
            </w:r>
            <w:r w:rsidRPr="00054510">
              <w:rPr>
                <w:b/>
                <w:lang w:val="en-US"/>
              </w:rPr>
              <w:t xml:space="preserve"> /</w:t>
            </w:r>
            <w:r w:rsidR="00594F06" w:rsidRPr="00054510">
              <w:rPr>
                <w:b/>
                <w:lang w:val="en-US"/>
              </w:rPr>
              <w:t xml:space="preserve"> </w:t>
            </w:r>
            <w:r w:rsidR="00594F06" w:rsidRPr="00A71E52">
              <w:rPr>
                <w:b/>
                <w:lang w:val="en-US"/>
              </w:rPr>
              <w:t xml:space="preserve">Main Requirements for Performance of </w:t>
            </w:r>
            <w:r w:rsidR="00A71E52" w:rsidRPr="00A71E52">
              <w:rPr>
                <w:b/>
                <w:lang w:val="en-US"/>
              </w:rPr>
              <w:t>services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6E745" w14:textId="77777777" w:rsidR="00A65D9D" w:rsidRPr="005F08EE" w:rsidRDefault="00A65D9D" w:rsidP="004E78C6">
            <w:pPr>
              <w:spacing w:beforeLines="40" w:before="96" w:afterLines="40" w:after="96"/>
              <w:ind w:left="181"/>
              <w:jc w:val="both"/>
            </w:pPr>
            <w:r w:rsidRPr="005F08EE">
              <w:rPr>
                <w:lang w:val="ru-RU"/>
              </w:rPr>
              <w:t>Подрядчик обязан:</w:t>
            </w:r>
          </w:p>
          <w:p w14:paraId="768057C5" w14:textId="638682B3" w:rsidR="006124A4" w:rsidRPr="005F08EE" w:rsidRDefault="006124A4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Своими силами и за свой счет обеспечить рабочими инструментами (ноутбуки, компьютеры и т.д</w:t>
            </w:r>
            <w:r w:rsidR="007E04D9">
              <w:rPr>
                <w:lang w:val="ru-RU"/>
              </w:rPr>
              <w:t>.)</w:t>
            </w:r>
            <w:r w:rsidRPr="005F08EE">
              <w:rPr>
                <w:lang w:val="ru-RU"/>
              </w:rPr>
              <w:t>, СИЗ (при необходимости) своих сотрудников.</w:t>
            </w:r>
          </w:p>
          <w:p w14:paraId="75F1D10A" w14:textId="4AF22C39" w:rsidR="006124A4" w:rsidRPr="005F08EE" w:rsidRDefault="006124A4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Обеспечить наличие не менее 1 МФУ с подключением к сотрудникам, формата А3, скорость печати не менее 30 листов в минуту</w:t>
            </w:r>
          </w:p>
          <w:p w14:paraId="47975F59" w14:textId="60005908" w:rsidR="00FD42F4" w:rsidRPr="005F08EE" w:rsidRDefault="00FD42F4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Рабочие места (стул, стол) предоставляет Заказчик</w:t>
            </w:r>
          </w:p>
          <w:p w14:paraId="08647A40" w14:textId="5CA68EE1" w:rsidR="00113386" w:rsidRPr="005F08EE" w:rsidRDefault="00113386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Обеспечить привоз сотрудников с места проживания в РФ (или другой стране пребывания) до места работы в АРЕ;</w:t>
            </w:r>
          </w:p>
          <w:p w14:paraId="58BC84E2" w14:textId="5450C723" w:rsidR="00113386" w:rsidRPr="005F08EE" w:rsidRDefault="00113386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Обеспечить сотрудников местами проживания;</w:t>
            </w:r>
          </w:p>
          <w:p w14:paraId="39F4608F" w14:textId="5EDDB635" w:rsidR="00113386" w:rsidRPr="005F08EE" w:rsidRDefault="00113386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Питание сотрудников обеспечивается своими силами и за свой счет (возможна организация питания на площадке по согласованию с Заказчиком, путем заключения отдельного договора на питание)</w:t>
            </w:r>
          </w:p>
          <w:p w14:paraId="7DB2ED5F" w14:textId="7ECC164C" w:rsidR="00A65D9D" w:rsidRPr="005F08EE" w:rsidRDefault="00B67F66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В</w:t>
            </w:r>
            <w:r w:rsidR="00A65D9D" w:rsidRPr="005F08EE">
              <w:rPr>
                <w:lang w:val="ru-RU"/>
              </w:rPr>
              <w:t xml:space="preserve">ести </w:t>
            </w:r>
            <w:r w:rsidR="00505C2F" w:rsidRPr="005F08EE">
              <w:rPr>
                <w:lang w:val="ru-RU"/>
              </w:rPr>
              <w:t>отчётную</w:t>
            </w:r>
            <w:r w:rsidR="00A65D9D" w:rsidRPr="005F08EE">
              <w:rPr>
                <w:lang w:val="ru-RU"/>
              </w:rPr>
              <w:t xml:space="preserve"> документацию по</w:t>
            </w:r>
            <w:r w:rsidR="009B39A3" w:rsidRPr="005F08EE">
              <w:rPr>
                <w:lang w:val="ru-RU"/>
              </w:rPr>
              <w:t xml:space="preserve"> выполняемым </w:t>
            </w:r>
            <w:r w:rsidR="00FB2599" w:rsidRPr="005F08EE">
              <w:rPr>
                <w:lang w:val="ru-RU"/>
              </w:rPr>
              <w:t>услугам. Форма и количество отчетной документации согласовывается с Заказчиком до начала выполнения услуг;</w:t>
            </w:r>
          </w:p>
          <w:p w14:paraId="54495543" w14:textId="2781AD14" w:rsidR="00A65D9D" w:rsidRPr="005F08EE" w:rsidRDefault="00577CD7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>В</w:t>
            </w:r>
            <w:r w:rsidR="00A65D9D" w:rsidRPr="005F08EE">
              <w:rPr>
                <w:lang w:val="ru-RU"/>
              </w:rPr>
              <w:t>ести</w:t>
            </w:r>
            <w:r w:rsidR="007B092A" w:rsidRPr="005F08EE">
              <w:rPr>
                <w:lang w:val="ru-RU"/>
              </w:rPr>
              <w:t xml:space="preserve"> журналы учёта персонала</w:t>
            </w:r>
            <w:r w:rsidR="00A65D9D" w:rsidRPr="005F08EE">
              <w:rPr>
                <w:lang w:val="ru-RU"/>
              </w:rPr>
              <w:t xml:space="preserve">, </w:t>
            </w:r>
            <w:r w:rsidR="007B092A" w:rsidRPr="005F08EE">
              <w:rPr>
                <w:lang w:val="ru-RU"/>
              </w:rPr>
              <w:t>табели учёта</w:t>
            </w:r>
            <w:r w:rsidR="00A65D9D" w:rsidRPr="005F08EE">
              <w:rPr>
                <w:lang w:val="ru-RU"/>
              </w:rPr>
              <w:t xml:space="preserve"> выполненных работ;</w:t>
            </w:r>
          </w:p>
          <w:p w14:paraId="1C58E001" w14:textId="044B6095" w:rsidR="00A65D9D" w:rsidRPr="005F08EE" w:rsidRDefault="00B67F66" w:rsidP="001A441D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Ежемесячно </w:t>
            </w:r>
            <w:r w:rsidR="00A65D9D" w:rsidRPr="005F08EE">
              <w:rPr>
                <w:lang w:val="ru-RU"/>
              </w:rPr>
              <w:t>до 15 числа месяца, следующего за отчетным периодом, Подрядчик обязан предоставить всю отчётную документацию;</w:t>
            </w:r>
          </w:p>
          <w:p w14:paraId="07972E18" w14:textId="5298CE90" w:rsidR="00A65D9D" w:rsidRPr="005F08EE" w:rsidRDefault="00B67F66" w:rsidP="004E78C6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После </w:t>
            </w:r>
            <w:r w:rsidR="00A65D9D" w:rsidRPr="005F08EE">
              <w:rPr>
                <w:lang w:val="ru-RU"/>
              </w:rPr>
              <w:t xml:space="preserve">выполнения работ Подрядчик должен предоставить все платёжные финансовые документы </w:t>
            </w:r>
            <w:r w:rsidR="00A65D9D" w:rsidRPr="005F08EE">
              <w:rPr>
                <w:lang w:val="ru-RU"/>
              </w:rPr>
              <w:lastRenderedPageBreak/>
              <w:t>по использованным материалам и указать, куда закупленный материал был израсходован;</w:t>
            </w:r>
          </w:p>
          <w:p w14:paraId="3E9DD919" w14:textId="058D2398" w:rsidR="00A65D9D" w:rsidRPr="005F08EE" w:rsidRDefault="00A65D9D" w:rsidP="006124A4">
            <w:pPr>
              <w:pStyle w:val="afff6"/>
              <w:numPr>
                <w:ilvl w:val="1"/>
                <w:numId w:val="18"/>
              </w:numPr>
              <w:spacing w:beforeLines="40" w:before="96" w:afterLines="40" w:after="96"/>
              <w:ind w:left="181" w:firstLine="0"/>
              <w:jc w:val="both"/>
              <w:rPr>
                <w:lang w:val="ru-RU"/>
              </w:rPr>
            </w:pPr>
            <w:r w:rsidRPr="005F08EE">
              <w:rPr>
                <w:lang w:val="ru-RU"/>
              </w:rPr>
              <w:t xml:space="preserve">Подрядчик может привлекать субподрядные организации на выполнение </w:t>
            </w:r>
            <w:r w:rsidR="006124A4" w:rsidRPr="005F08EE">
              <w:rPr>
                <w:lang w:val="ru-RU"/>
              </w:rPr>
              <w:t>услуг</w:t>
            </w:r>
            <w:r w:rsidRPr="005F08EE">
              <w:rPr>
                <w:lang w:val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CD5D2" w14:textId="77777777" w:rsidR="00A65D9D" w:rsidRPr="005F08EE" w:rsidRDefault="00B57B45" w:rsidP="004E78C6">
            <w:p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lastRenderedPageBreak/>
              <w:t>The Contractor shall:</w:t>
            </w:r>
          </w:p>
          <w:p w14:paraId="07F400DA" w14:textId="77777777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Provide working instruments (laptops, computers etc.), PPE (if necessary) to its employees using its own resources and at its own expense.</w:t>
            </w:r>
          </w:p>
          <w:p w14:paraId="397ECF98" w14:textId="77777777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Ensure the presence of at least 1 MFU with connection to the employees, A3 format, the printing speed is at least 30 sheets per minute.</w:t>
            </w:r>
          </w:p>
          <w:p w14:paraId="7E7F363A" w14:textId="77777777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workplaces (desk, chair) are provided by the Customer</w:t>
            </w:r>
          </w:p>
          <w:p w14:paraId="7B6E5651" w14:textId="77777777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Take care of the employees’ travel from their place of living in the RF (or any other country of residence) to their workplace in the ARE;</w:t>
            </w:r>
          </w:p>
          <w:p w14:paraId="47980A2E" w14:textId="77777777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Provide accommodations to the employees;</w:t>
            </w:r>
          </w:p>
          <w:p w14:paraId="4E023050" w14:textId="21A66715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employee nutrition is provided using its own r</w:t>
            </w:r>
            <w:r w:rsidR="00126972" w:rsidRPr="005F08EE">
              <w:rPr>
                <w:lang w:val="en-US"/>
              </w:rPr>
              <w:t>esources and at its own expense</w:t>
            </w:r>
            <w:r w:rsidRPr="005F08EE">
              <w:rPr>
                <w:lang w:val="en-US"/>
              </w:rPr>
              <w:t xml:space="preserve"> (it is possible to organize nutrition at the site by agreement with the Customer by way of concluding a separate contract for nutrition)</w:t>
            </w:r>
          </w:p>
          <w:p w14:paraId="1285CCAC" w14:textId="09D9C984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Keep reports on the performed services. The form and amount of the reports </w:t>
            </w:r>
            <w:r w:rsidR="00126972" w:rsidRPr="005F08EE">
              <w:rPr>
                <w:lang w:val="en-US"/>
              </w:rPr>
              <w:t>are</w:t>
            </w:r>
            <w:r w:rsidRPr="005F08EE">
              <w:rPr>
                <w:lang w:val="en-US"/>
              </w:rPr>
              <w:t xml:space="preserve"> approved by the Customer prior to the </w:t>
            </w:r>
            <w:r w:rsidR="00201F40" w:rsidRPr="005F08EE">
              <w:rPr>
                <w:lang w:val="en-US"/>
              </w:rPr>
              <w:t>performance</w:t>
            </w:r>
            <w:r w:rsidRPr="005F08EE">
              <w:rPr>
                <w:lang w:val="en-US"/>
              </w:rPr>
              <w:t xml:space="preserve"> of services;</w:t>
            </w:r>
          </w:p>
          <w:p w14:paraId="22C8C232" w14:textId="77777777" w:rsidR="00B57B45" w:rsidRPr="005F08EE" w:rsidRDefault="00B57B45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Keep logbooks of personnel records, timesheets of performed works;</w:t>
            </w:r>
          </w:p>
          <w:p w14:paraId="17FB55EA" w14:textId="77777777" w:rsidR="00B57B45" w:rsidRPr="005F08EE" w:rsidRDefault="00B95A89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Contractor shall submit all reports monthly prior to the 15</w:t>
            </w:r>
            <w:r w:rsidRPr="005F08EE">
              <w:rPr>
                <w:vertAlign w:val="superscript"/>
                <w:lang w:val="en-US"/>
              </w:rPr>
              <w:t>th</w:t>
            </w:r>
            <w:r w:rsidRPr="005F08EE">
              <w:rPr>
                <w:lang w:val="en-US"/>
              </w:rPr>
              <w:t xml:space="preserve"> day of the month after the reporting period;</w:t>
            </w:r>
          </w:p>
          <w:p w14:paraId="7BE9BC12" w14:textId="77777777" w:rsidR="00B95A89" w:rsidRPr="005F08EE" w:rsidRDefault="00B95A89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 xml:space="preserve">After the performance of the work the Contractor shall submit all payment financing documents for the </w:t>
            </w:r>
            <w:r w:rsidRPr="005F08EE">
              <w:rPr>
                <w:lang w:val="en-US"/>
              </w:rPr>
              <w:lastRenderedPageBreak/>
              <w:t>used materials and show where the procured materials were used;</w:t>
            </w:r>
          </w:p>
          <w:p w14:paraId="7B74E399" w14:textId="5E6139FB" w:rsidR="00B95A89" w:rsidRPr="005F08EE" w:rsidRDefault="00B95A89" w:rsidP="00B57B45">
            <w:pPr>
              <w:pStyle w:val="afff6"/>
              <w:numPr>
                <w:ilvl w:val="1"/>
                <w:numId w:val="43"/>
              </w:numPr>
              <w:spacing w:beforeLines="40" w:before="96" w:afterLines="40" w:after="96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Contractor may involve subcontractors in the performance of services.</w:t>
            </w:r>
          </w:p>
        </w:tc>
      </w:tr>
      <w:tr w:rsidR="00A65D9D" w:rsidRPr="00B57B45" w14:paraId="271FD8EC" w14:textId="77777777" w:rsidTr="00D54CF9">
        <w:trPr>
          <w:trHeight w:val="841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1451A" w14:textId="4D99F0A8" w:rsidR="00A65D9D" w:rsidRPr="00054510" w:rsidRDefault="00A65D9D" w:rsidP="00A71E52">
            <w:pPr>
              <w:pStyle w:val="afff6"/>
              <w:widowControl w:val="0"/>
              <w:spacing w:beforeLines="40" w:before="96" w:afterLines="40" w:after="96"/>
              <w:ind w:left="0"/>
              <w:jc w:val="center"/>
              <w:rPr>
                <w:rStyle w:val="FontStyle37"/>
                <w:sz w:val="24"/>
                <w:szCs w:val="24"/>
                <w:lang w:val="en-US"/>
              </w:rPr>
            </w:pPr>
            <w:r w:rsidRPr="00054510">
              <w:rPr>
                <w:b/>
              </w:rPr>
              <w:lastRenderedPageBreak/>
              <w:t xml:space="preserve">9. </w:t>
            </w:r>
            <w:proofErr w:type="spellStart"/>
            <w:r w:rsidRPr="00054510">
              <w:rPr>
                <w:b/>
              </w:rPr>
              <w:t>Порядок</w:t>
            </w:r>
            <w:proofErr w:type="spellEnd"/>
            <w:r w:rsidRPr="00054510">
              <w:rPr>
                <w:b/>
              </w:rPr>
              <w:t xml:space="preserve"> </w:t>
            </w:r>
            <w:proofErr w:type="spellStart"/>
            <w:r w:rsidRPr="00054510">
              <w:rPr>
                <w:b/>
              </w:rPr>
              <w:t>приемки-сдачи</w:t>
            </w:r>
            <w:proofErr w:type="spellEnd"/>
            <w:r w:rsidRPr="00054510">
              <w:rPr>
                <w:b/>
              </w:rPr>
              <w:t xml:space="preserve"> </w:t>
            </w:r>
            <w:r w:rsidR="00A71E52">
              <w:rPr>
                <w:b/>
                <w:lang w:val="ru-RU"/>
              </w:rPr>
              <w:t>работ</w:t>
            </w:r>
            <w:r w:rsidRPr="00054510">
              <w:rPr>
                <w:b/>
              </w:rPr>
              <w:t xml:space="preserve"> </w:t>
            </w:r>
            <w:r w:rsidRPr="00054510">
              <w:rPr>
                <w:b/>
                <w:lang w:val="en-US"/>
              </w:rPr>
              <w:t xml:space="preserve">/ </w:t>
            </w:r>
            <w:r w:rsidR="00D6084F" w:rsidRPr="00054510">
              <w:rPr>
                <w:b/>
              </w:rPr>
              <w:t xml:space="preserve">Work Acceptance </w:t>
            </w:r>
            <w:r w:rsidRPr="00054510">
              <w:rPr>
                <w:b/>
              </w:rPr>
              <w:t>Procedure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297D3" w14:textId="265AF931" w:rsidR="00DF67E0" w:rsidRPr="005F08EE" w:rsidRDefault="00A65D9D" w:rsidP="00DF67E0">
            <w:pPr>
              <w:widowControl w:val="0"/>
              <w:tabs>
                <w:tab w:val="left" w:pos="177"/>
              </w:tabs>
              <w:spacing w:after="80"/>
              <w:ind w:right="113"/>
              <w:jc w:val="both"/>
              <w:rPr>
                <w:lang w:val="ru-RU" w:eastAsia="en-US"/>
              </w:rPr>
            </w:pPr>
            <w:r w:rsidRPr="005F08EE">
              <w:rPr>
                <w:lang w:val="ru-RU" w:eastAsia="en-US"/>
              </w:rPr>
              <w:t xml:space="preserve">Приемка </w:t>
            </w:r>
            <w:r w:rsidR="00466287">
              <w:rPr>
                <w:lang w:val="ru-RU" w:eastAsia="en-US"/>
              </w:rPr>
              <w:t>работ</w:t>
            </w:r>
            <w:r w:rsidRPr="005F08EE">
              <w:rPr>
                <w:lang w:val="ru-RU" w:eastAsia="en-US"/>
              </w:rPr>
              <w:t xml:space="preserve"> осуществляется уполномоченным представителем Заказчика, Подрядчик представляет </w:t>
            </w:r>
            <w:r w:rsidR="00711F22" w:rsidRPr="005F08EE">
              <w:rPr>
                <w:lang w:val="ru-RU" w:eastAsia="en-US"/>
              </w:rPr>
              <w:t>отчётную</w:t>
            </w:r>
            <w:r w:rsidRPr="005F08EE">
              <w:rPr>
                <w:lang w:val="ru-RU" w:eastAsia="en-US"/>
              </w:rPr>
              <w:t xml:space="preserve"> документацию</w:t>
            </w:r>
            <w:r w:rsidR="00126972" w:rsidRPr="005F08EE">
              <w:rPr>
                <w:lang w:val="ru-RU"/>
              </w:rPr>
              <w:t xml:space="preserve"> в течение</w:t>
            </w:r>
            <w:r w:rsidR="0061387D" w:rsidRPr="005F08EE">
              <w:rPr>
                <w:lang w:val="ru-RU"/>
              </w:rPr>
              <w:t xml:space="preserve"> 5</w:t>
            </w:r>
            <w:r w:rsidR="00711F22" w:rsidRPr="005F08EE">
              <w:rPr>
                <w:lang w:val="ru-RU"/>
              </w:rPr>
              <w:t xml:space="preserve"> дней после подписания акта приёмки </w:t>
            </w:r>
            <w:r w:rsidR="00466287">
              <w:rPr>
                <w:lang w:val="ru-RU"/>
              </w:rPr>
              <w:t>работ</w:t>
            </w:r>
            <w:r w:rsidR="00711F22" w:rsidRPr="005F08EE">
              <w:rPr>
                <w:lang w:val="ru-RU"/>
              </w:rPr>
              <w:t>.</w:t>
            </w:r>
          </w:p>
          <w:p w14:paraId="07F058D2" w14:textId="60800F12" w:rsidR="00A65D9D" w:rsidRPr="005F08EE" w:rsidRDefault="00A65D9D" w:rsidP="00DF67E0">
            <w:pPr>
              <w:widowControl w:val="0"/>
              <w:spacing w:after="80"/>
              <w:jc w:val="both"/>
              <w:rPr>
                <w:lang w:val="ru-RU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45E3B" w14:textId="1E4BAADA" w:rsidR="00A65D9D" w:rsidRPr="005F08EE" w:rsidRDefault="00B57B45" w:rsidP="00DF67E0">
            <w:pPr>
              <w:spacing w:after="80"/>
              <w:jc w:val="both"/>
              <w:rPr>
                <w:lang w:val="en-US"/>
              </w:rPr>
            </w:pPr>
            <w:r w:rsidRPr="005F08EE">
              <w:rPr>
                <w:lang w:val="en-US"/>
              </w:rPr>
              <w:t>The work acceptance is performed by an authorized representative of the Customer, the Contractor submits reports within 5 days after signing the work acceptance certificate.</w:t>
            </w:r>
          </w:p>
        </w:tc>
      </w:tr>
      <w:tr w:rsidR="00A65D9D" w:rsidRPr="00B57B45" w14:paraId="731E592A" w14:textId="77777777" w:rsidTr="00D54CF9">
        <w:trPr>
          <w:trHeight w:val="2117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A5A6F" w14:textId="64F4406C" w:rsidR="00A65D9D" w:rsidRPr="00054510" w:rsidRDefault="00A65D9D" w:rsidP="00DF67E0">
            <w:pPr>
              <w:pStyle w:val="afff6"/>
              <w:spacing w:beforeLines="200" w:before="480" w:afterLines="200" w:after="480"/>
              <w:ind w:left="0" w:firstLine="47"/>
              <w:jc w:val="center"/>
              <w:rPr>
                <w:rStyle w:val="FontStyle37"/>
                <w:b/>
                <w:sz w:val="24"/>
                <w:szCs w:val="24"/>
                <w:lang w:val="en-US"/>
              </w:rPr>
            </w:pPr>
            <w:r w:rsidRPr="00054510">
              <w:rPr>
                <w:b/>
                <w:lang w:val="en-US"/>
              </w:rPr>
              <w:t xml:space="preserve">10. </w:t>
            </w:r>
            <w:r w:rsidRPr="00054510">
              <w:rPr>
                <w:b/>
                <w:lang w:val="ru-RU"/>
              </w:rPr>
              <w:t>Требования</w:t>
            </w:r>
            <w:r w:rsidRPr="00054510">
              <w:rPr>
                <w:b/>
                <w:lang w:val="en-US"/>
              </w:rPr>
              <w:t xml:space="preserve"> </w:t>
            </w:r>
            <w:r w:rsidRPr="00054510">
              <w:rPr>
                <w:b/>
                <w:lang w:val="ru-RU"/>
              </w:rPr>
              <w:t>к</w:t>
            </w:r>
            <w:r w:rsidRPr="00054510">
              <w:rPr>
                <w:b/>
                <w:lang w:val="en-US"/>
              </w:rPr>
              <w:t xml:space="preserve"> </w:t>
            </w:r>
            <w:r w:rsidRPr="00054510">
              <w:rPr>
                <w:b/>
                <w:lang w:val="ru-RU"/>
              </w:rPr>
              <w:t>оформлению</w:t>
            </w:r>
            <w:r w:rsidRPr="00054510">
              <w:rPr>
                <w:b/>
                <w:lang w:val="en-US"/>
              </w:rPr>
              <w:t xml:space="preserve"> </w:t>
            </w:r>
            <w:r w:rsidRPr="00054510">
              <w:rPr>
                <w:b/>
                <w:lang w:val="ru-RU"/>
              </w:rPr>
              <w:t>отчетной</w:t>
            </w:r>
            <w:r w:rsidRPr="00054510">
              <w:rPr>
                <w:b/>
                <w:lang w:val="en-US"/>
              </w:rPr>
              <w:t xml:space="preserve"> </w:t>
            </w:r>
            <w:r w:rsidRPr="00054510">
              <w:rPr>
                <w:b/>
                <w:lang w:val="ru-RU"/>
              </w:rPr>
              <w:t>документации</w:t>
            </w:r>
            <w:r w:rsidRPr="00054510">
              <w:rPr>
                <w:b/>
                <w:lang w:val="en-US"/>
              </w:rPr>
              <w:t xml:space="preserve"> / </w:t>
            </w:r>
            <w:r w:rsidRPr="00054510">
              <w:rPr>
                <w:b/>
              </w:rPr>
              <w:t>Requirements for Execution of Reporting Documentation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2BAF8" w14:textId="76FC1DD7" w:rsidR="00A65D9D" w:rsidRPr="005F08EE" w:rsidRDefault="00A65D9D" w:rsidP="00DF67E0">
            <w:pPr>
              <w:tabs>
                <w:tab w:val="left" w:pos="851"/>
              </w:tabs>
              <w:autoSpaceDE w:val="0"/>
              <w:spacing w:after="80"/>
              <w:jc w:val="both"/>
              <w:rPr>
                <w:rStyle w:val="FontStyle37"/>
                <w:sz w:val="24"/>
                <w:szCs w:val="24"/>
                <w:lang w:val="ru-RU"/>
              </w:rPr>
            </w:pPr>
            <w:r w:rsidRPr="005F08EE">
              <w:rPr>
                <w:rStyle w:val="FontStyle37"/>
                <w:sz w:val="24"/>
                <w:szCs w:val="24"/>
                <w:lang w:val="ru-RU"/>
              </w:rPr>
              <w:t>Подрядчик ведет отчетную документацию.</w:t>
            </w:r>
          </w:p>
          <w:p w14:paraId="484B68D3" w14:textId="6B5C7C93" w:rsidR="00A65D9D" w:rsidRPr="005F08EE" w:rsidRDefault="00F6533F" w:rsidP="001A32D3">
            <w:pPr>
              <w:tabs>
                <w:tab w:val="left" w:pos="851"/>
              </w:tabs>
              <w:autoSpaceDE w:val="0"/>
              <w:spacing w:after="80"/>
              <w:jc w:val="both"/>
              <w:rPr>
                <w:rStyle w:val="FontStyle37"/>
                <w:sz w:val="24"/>
                <w:szCs w:val="24"/>
                <w:lang w:val="ru-RU"/>
              </w:rPr>
            </w:pPr>
            <w:r w:rsidRPr="005F08EE">
              <w:rPr>
                <w:rStyle w:val="FontStyle37"/>
                <w:sz w:val="24"/>
                <w:szCs w:val="24"/>
                <w:lang w:val="ru-RU"/>
              </w:rPr>
              <w:t xml:space="preserve">Состав отчётной документации </w:t>
            </w:r>
            <w:r w:rsidR="00A65D9D" w:rsidRPr="005F08EE">
              <w:rPr>
                <w:rStyle w:val="FontStyle37"/>
                <w:sz w:val="24"/>
                <w:szCs w:val="24"/>
                <w:lang w:val="ru-RU"/>
              </w:rPr>
              <w:t xml:space="preserve">должен быть </w:t>
            </w:r>
            <w:r w:rsidR="00043E94" w:rsidRPr="005F08EE">
              <w:rPr>
                <w:rStyle w:val="FontStyle37"/>
                <w:sz w:val="24"/>
                <w:szCs w:val="24"/>
                <w:lang w:val="ru-RU"/>
              </w:rPr>
              <w:t xml:space="preserve">письменно </w:t>
            </w:r>
            <w:r w:rsidR="00A65D9D" w:rsidRPr="005F08EE">
              <w:rPr>
                <w:rStyle w:val="FontStyle37"/>
                <w:sz w:val="24"/>
                <w:szCs w:val="24"/>
                <w:lang w:val="ru-RU"/>
              </w:rPr>
              <w:t xml:space="preserve">согласован с Заказчиком до начала </w:t>
            </w:r>
            <w:r w:rsidR="00A71E52">
              <w:rPr>
                <w:rStyle w:val="FontStyle37"/>
                <w:sz w:val="24"/>
                <w:szCs w:val="24"/>
                <w:lang w:val="ru-RU"/>
              </w:rPr>
              <w:t>работ</w:t>
            </w:r>
            <w:r w:rsidR="00A65D9D" w:rsidRPr="005F08EE">
              <w:rPr>
                <w:rStyle w:val="FontStyle37"/>
                <w:sz w:val="24"/>
                <w:szCs w:val="24"/>
                <w:lang w:val="ru-RU"/>
              </w:rPr>
              <w:t>.</w:t>
            </w:r>
          </w:p>
          <w:p w14:paraId="53524734" w14:textId="77777777" w:rsidR="00A65D9D" w:rsidRPr="005F08EE" w:rsidRDefault="00A65D9D" w:rsidP="00DF67E0">
            <w:pPr>
              <w:tabs>
                <w:tab w:val="left" w:pos="851"/>
              </w:tabs>
              <w:autoSpaceDE w:val="0"/>
              <w:spacing w:after="80"/>
              <w:jc w:val="both"/>
              <w:rPr>
                <w:rStyle w:val="FontStyle37"/>
                <w:sz w:val="24"/>
                <w:szCs w:val="24"/>
                <w:lang w:val="ru-RU"/>
              </w:rPr>
            </w:pPr>
            <w:r w:rsidRPr="005F08EE">
              <w:rPr>
                <w:rStyle w:val="FontStyle37"/>
                <w:sz w:val="24"/>
                <w:szCs w:val="24"/>
                <w:lang w:val="ru-RU"/>
              </w:rPr>
              <w:t>Отчетная документация оформляется и сдается на русском и английском языках в 2 экз. на бумажном носителе.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2873" w14:textId="77777777" w:rsidR="00A65D9D" w:rsidRPr="005F08EE" w:rsidRDefault="00B57B45" w:rsidP="007C7621">
            <w:pPr>
              <w:tabs>
                <w:tab w:val="left" w:pos="851"/>
              </w:tabs>
              <w:autoSpaceDE w:val="0"/>
              <w:spacing w:after="80"/>
              <w:jc w:val="both"/>
              <w:rPr>
                <w:rStyle w:val="FontStyle37"/>
                <w:sz w:val="24"/>
                <w:szCs w:val="24"/>
                <w:lang w:val="en-US"/>
              </w:rPr>
            </w:pPr>
            <w:r w:rsidRPr="005F08EE">
              <w:rPr>
                <w:rStyle w:val="FontStyle37"/>
                <w:sz w:val="24"/>
                <w:szCs w:val="24"/>
                <w:lang w:val="en-US"/>
              </w:rPr>
              <w:t>The Contractor is keeping reports.</w:t>
            </w:r>
          </w:p>
          <w:p w14:paraId="4188B8E1" w14:textId="77777777" w:rsidR="00B57B45" w:rsidRPr="005F08EE" w:rsidRDefault="00B57B45" w:rsidP="007C7621">
            <w:pPr>
              <w:tabs>
                <w:tab w:val="left" w:pos="851"/>
              </w:tabs>
              <w:autoSpaceDE w:val="0"/>
              <w:spacing w:after="80"/>
              <w:jc w:val="both"/>
              <w:rPr>
                <w:rStyle w:val="FontStyle37"/>
                <w:sz w:val="24"/>
                <w:szCs w:val="24"/>
                <w:lang w:val="en-US"/>
              </w:rPr>
            </w:pPr>
            <w:r w:rsidRPr="005F08EE">
              <w:rPr>
                <w:rStyle w:val="FontStyle37"/>
                <w:sz w:val="24"/>
                <w:szCs w:val="24"/>
                <w:lang w:val="en-US"/>
              </w:rPr>
              <w:t>The content of the reports shall be approved by the Customer in written form prior to the start of the work.</w:t>
            </w:r>
          </w:p>
          <w:p w14:paraId="24B29C2E" w14:textId="4B94B8A6" w:rsidR="00B57B45" w:rsidRPr="005F08EE" w:rsidRDefault="00B57B45" w:rsidP="007C7621">
            <w:pPr>
              <w:tabs>
                <w:tab w:val="left" w:pos="851"/>
              </w:tabs>
              <w:autoSpaceDE w:val="0"/>
              <w:spacing w:after="80"/>
              <w:jc w:val="both"/>
              <w:rPr>
                <w:rStyle w:val="FontStyle37"/>
                <w:sz w:val="24"/>
                <w:szCs w:val="24"/>
                <w:lang w:val="en-US"/>
              </w:rPr>
            </w:pPr>
            <w:r w:rsidRPr="005F08EE">
              <w:rPr>
                <w:rStyle w:val="FontStyle37"/>
                <w:sz w:val="24"/>
                <w:szCs w:val="24"/>
                <w:lang w:val="en-US"/>
              </w:rPr>
              <w:t>The reports are executed and submitted in Russian and English languages in 2 copies in paper form.</w:t>
            </w:r>
          </w:p>
        </w:tc>
      </w:tr>
      <w:tr w:rsidR="005F08EE" w:rsidRPr="005F08EE" w14:paraId="03F48CEF" w14:textId="77777777" w:rsidTr="00D54CF9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F92E5" w14:textId="7A972D00" w:rsidR="00A65D9D" w:rsidRPr="005F08EE" w:rsidRDefault="00A65D9D" w:rsidP="00944A5F">
            <w:pPr>
              <w:pStyle w:val="afff6"/>
              <w:spacing w:beforeLines="200" w:before="480" w:afterLines="200" w:after="480"/>
              <w:ind w:left="0" w:firstLine="47"/>
              <w:jc w:val="center"/>
              <w:rPr>
                <w:rStyle w:val="FontStyle37"/>
                <w:sz w:val="24"/>
                <w:szCs w:val="24"/>
                <w:lang w:val="en-US"/>
              </w:rPr>
            </w:pPr>
            <w:r w:rsidRPr="005F08EE">
              <w:rPr>
                <w:b/>
                <w:lang w:val="en-US"/>
              </w:rPr>
              <w:t xml:space="preserve">11. </w:t>
            </w:r>
            <w:r w:rsidR="00944A5F" w:rsidRPr="005F08EE">
              <w:rPr>
                <w:b/>
                <w:lang w:val="ru-RU"/>
              </w:rPr>
              <w:t>Перечень</w:t>
            </w:r>
            <w:r w:rsidR="00944A5F" w:rsidRPr="005F08EE">
              <w:rPr>
                <w:b/>
                <w:lang w:val="en-US"/>
              </w:rPr>
              <w:t xml:space="preserve"> </w:t>
            </w:r>
            <w:r w:rsidR="00944A5F" w:rsidRPr="005F08EE">
              <w:rPr>
                <w:b/>
                <w:lang w:val="ru-RU"/>
              </w:rPr>
              <w:t>приложений</w:t>
            </w:r>
            <w:r w:rsidR="00944A5F" w:rsidRPr="005F08EE">
              <w:rPr>
                <w:b/>
                <w:lang w:val="en-US"/>
              </w:rPr>
              <w:t xml:space="preserve"> /</w:t>
            </w:r>
            <w:r w:rsidR="00654590" w:rsidRPr="005F08EE">
              <w:rPr>
                <w:b/>
                <w:lang w:val="en-US"/>
              </w:rPr>
              <w:t xml:space="preserve"> </w:t>
            </w:r>
            <w:r w:rsidR="00944A5F" w:rsidRPr="005F08EE">
              <w:rPr>
                <w:b/>
                <w:lang w:val="en-US"/>
              </w:rPr>
              <w:t>List of attachments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DC488" w14:textId="79C70B7B" w:rsidR="00A65D9D" w:rsidRPr="005F08EE" w:rsidRDefault="00944A5F" w:rsidP="004E78C6">
            <w:pPr>
              <w:suppressAutoHyphens w:val="0"/>
              <w:spacing w:before="40" w:after="40"/>
              <w:contextualSpacing/>
              <w:jc w:val="both"/>
              <w:rPr>
                <w:rStyle w:val="FontStyle37"/>
                <w:sz w:val="24"/>
                <w:szCs w:val="24"/>
                <w:lang w:val="ru-RU"/>
              </w:rPr>
            </w:pPr>
            <w:r w:rsidRPr="005F08EE">
              <w:rPr>
                <w:rStyle w:val="FontStyle37"/>
                <w:sz w:val="24"/>
                <w:szCs w:val="24"/>
                <w:lang w:val="ru-RU"/>
              </w:rPr>
              <w:t xml:space="preserve">Приложение 1. </w:t>
            </w:r>
            <w:r w:rsidR="00FD42F4" w:rsidRPr="005F08EE">
              <w:rPr>
                <w:lang w:val="ru-RU"/>
              </w:rPr>
              <w:t>Процедура формирования ИД</w:t>
            </w:r>
          </w:p>
          <w:p w14:paraId="425D5196" w14:textId="08C071AE" w:rsidR="00944A5F" w:rsidRPr="005F08EE" w:rsidRDefault="00944A5F" w:rsidP="004E78C6">
            <w:pPr>
              <w:suppressAutoHyphens w:val="0"/>
              <w:spacing w:before="40" w:after="40"/>
              <w:contextualSpacing/>
              <w:jc w:val="both"/>
              <w:rPr>
                <w:lang w:val="ru-RU"/>
              </w:rPr>
            </w:pPr>
            <w:r w:rsidRPr="005F08EE">
              <w:rPr>
                <w:rStyle w:val="FontStyle37"/>
                <w:sz w:val="24"/>
                <w:szCs w:val="24"/>
                <w:lang w:val="ru-RU"/>
              </w:rPr>
              <w:t>П</w:t>
            </w:r>
            <w:r w:rsidR="00F07C5F" w:rsidRPr="005F08EE">
              <w:rPr>
                <w:rStyle w:val="FontStyle37"/>
                <w:sz w:val="24"/>
                <w:szCs w:val="24"/>
                <w:lang w:val="ru-RU"/>
              </w:rPr>
              <w:t>риложение 2</w:t>
            </w:r>
            <w:r w:rsidRPr="005F08EE">
              <w:rPr>
                <w:rStyle w:val="FontStyle37"/>
                <w:sz w:val="24"/>
                <w:szCs w:val="24"/>
                <w:lang w:val="ru-RU"/>
              </w:rPr>
              <w:t xml:space="preserve">. </w:t>
            </w:r>
            <w:r w:rsidR="00FD42F4" w:rsidRPr="005F08EE">
              <w:rPr>
                <w:lang w:val="ru-RU"/>
              </w:rPr>
              <w:t xml:space="preserve">Схема формирования и утверждения </w:t>
            </w:r>
            <w:r w:rsidR="00FD42F4" w:rsidRPr="005F08EE">
              <w:rPr>
                <w:lang w:val="en-US"/>
              </w:rPr>
              <w:t>FCR</w:t>
            </w:r>
          </w:p>
          <w:p w14:paraId="59D5E54B" w14:textId="306C6862" w:rsidR="00DD1A71" w:rsidRPr="005F08EE" w:rsidRDefault="00DD1A71" w:rsidP="004E78C6">
            <w:pPr>
              <w:suppressAutoHyphens w:val="0"/>
              <w:spacing w:before="40" w:after="40"/>
              <w:contextualSpacing/>
              <w:jc w:val="both"/>
              <w:rPr>
                <w:rStyle w:val="FontStyle37"/>
                <w:sz w:val="24"/>
                <w:szCs w:val="24"/>
                <w:lang w:val="en-US"/>
              </w:rPr>
            </w:pPr>
            <w:r w:rsidRPr="005F08EE">
              <w:rPr>
                <w:lang w:val="ru-RU"/>
              </w:rPr>
              <w:t xml:space="preserve">Приложение 3. Регламент разработки </w:t>
            </w:r>
            <w:r w:rsidRPr="005F08EE">
              <w:rPr>
                <w:lang w:val="en-US"/>
              </w:rPr>
              <w:t>FCR</w:t>
            </w:r>
          </w:p>
          <w:p w14:paraId="7DC35818" w14:textId="3DCEFE98" w:rsidR="00944A5F" w:rsidRPr="005F08EE" w:rsidRDefault="00944A5F" w:rsidP="004E78C6">
            <w:pPr>
              <w:suppressAutoHyphens w:val="0"/>
              <w:spacing w:before="40" w:after="40"/>
              <w:contextualSpacing/>
              <w:jc w:val="both"/>
              <w:rPr>
                <w:rStyle w:val="FontStyle37"/>
                <w:sz w:val="24"/>
                <w:szCs w:val="24"/>
                <w:lang w:val="ru-RU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36AB8" w14:textId="77777777" w:rsidR="00944A5F" w:rsidRPr="005F08EE" w:rsidRDefault="00B57B45" w:rsidP="00DF67E0">
            <w:pPr>
              <w:tabs>
                <w:tab w:val="left" w:pos="851"/>
              </w:tabs>
              <w:autoSpaceDE w:val="0"/>
              <w:spacing w:before="40" w:after="40"/>
              <w:jc w:val="both"/>
              <w:rPr>
                <w:rStyle w:val="FontStyle37"/>
                <w:sz w:val="24"/>
                <w:lang w:val="en-US"/>
              </w:rPr>
            </w:pPr>
            <w:r w:rsidRPr="005F08EE">
              <w:rPr>
                <w:rStyle w:val="FontStyle37"/>
                <w:sz w:val="24"/>
                <w:lang w:val="en-US"/>
              </w:rPr>
              <w:t>Appendix 1. ABD generation procedure</w:t>
            </w:r>
          </w:p>
          <w:p w14:paraId="2833D7BE" w14:textId="77777777" w:rsidR="00B57B45" w:rsidRPr="005F08EE" w:rsidRDefault="00B57B45" w:rsidP="00DF67E0">
            <w:pPr>
              <w:tabs>
                <w:tab w:val="left" w:pos="851"/>
              </w:tabs>
              <w:autoSpaceDE w:val="0"/>
              <w:spacing w:before="40" w:after="40"/>
              <w:jc w:val="both"/>
              <w:rPr>
                <w:rStyle w:val="FontStyle37"/>
                <w:sz w:val="24"/>
                <w:lang w:val="en-US"/>
              </w:rPr>
            </w:pPr>
            <w:r w:rsidRPr="005F08EE">
              <w:rPr>
                <w:rStyle w:val="FontStyle37"/>
                <w:sz w:val="24"/>
                <w:lang w:val="en-US"/>
              </w:rPr>
              <w:t>Appendix 2. FCR generation and approval scheme</w:t>
            </w:r>
          </w:p>
          <w:p w14:paraId="4A178921" w14:textId="32865576" w:rsidR="00B57B45" w:rsidRPr="005F08EE" w:rsidRDefault="00B57B45" w:rsidP="00DF67E0">
            <w:pPr>
              <w:tabs>
                <w:tab w:val="left" w:pos="851"/>
              </w:tabs>
              <w:autoSpaceDE w:val="0"/>
              <w:spacing w:before="40" w:after="40"/>
              <w:jc w:val="both"/>
              <w:rPr>
                <w:rStyle w:val="FontStyle37"/>
                <w:sz w:val="24"/>
                <w:lang w:val="en-US"/>
              </w:rPr>
            </w:pPr>
            <w:r w:rsidRPr="005F08EE">
              <w:rPr>
                <w:rStyle w:val="FontStyle37"/>
                <w:sz w:val="24"/>
                <w:lang w:val="en-US"/>
              </w:rPr>
              <w:t>Appendix 3. FCR development procedure</w:t>
            </w:r>
          </w:p>
        </w:tc>
      </w:tr>
    </w:tbl>
    <w:p w14:paraId="111345FC" w14:textId="17D75447" w:rsidR="00075D7E" w:rsidRPr="005F08EE" w:rsidRDefault="00075D7E" w:rsidP="00075D7E">
      <w:pPr>
        <w:rPr>
          <w:lang w:val="ru-RU"/>
        </w:rPr>
      </w:pPr>
      <w:r w:rsidRPr="005F08EE">
        <w:rPr>
          <w:lang w:val="ru-RU" w:eastAsia="ru-RU"/>
        </w:rPr>
        <w:t xml:space="preserve">Разработал: </w:t>
      </w:r>
      <w:r w:rsidR="00DD1A71" w:rsidRPr="005F08EE">
        <w:rPr>
          <w:lang w:val="ru-RU" w:eastAsia="ru-RU"/>
        </w:rPr>
        <w:t>Начальник отдела исполнительной документации</w:t>
      </w:r>
      <w:r w:rsidRPr="005F08EE">
        <w:rPr>
          <w:lang w:val="ru-RU" w:eastAsia="ru-RU"/>
        </w:rPr>
        <w:t xml:space="preserve"> «КОНЦЕРН ТИТАН-2» в г. Каир: </w:t>
      </w:r>
      <w:r w:rsidR="00DD1A71" w:rsidRPr="005F08EE">
        <w:rPr>
          <w:lang w:val="ru-RU" w:eastAsia="ru-RU"/>
        </w:rPr>
        <w:t>К.Г. Николаев</w:t>
      </w:r>
      <w:r w:rsidRPr="005F08EE">
        <w:rPr>
          <w:lang w:val="ru-RU" w:eastAsia="ru-RU"/>
        </w:rPr>
        <w:t>а</w:t>
      </w:r>
    </w:p>
    <w:p w14:paraId="19A02304" w14:textId="1C49B785" w:rsidR="00075D7E" w:rsidRPr="005F08EE" w:rsidRDefault="001C2EB6" w:rsidP="00075D7E">
      <w:pPr>
        <w:rPr>
          <w:lang w:val="en-US" w:eastAsia="ru-RU"/>
        </w:rPr>
      </w:pPr>
      <w:r w:rsidRPr="005F08EE">
        <w:rPr>
          <w:lang w:val="en-US" w:eastAsia="ru-RU"/>
        </w:rPr>
        <w:t>Developed by: Head of the As-Built Documentation Department of CONCERN TITAN-2 in Cairo: K. Nikolaeva</w:t>
      </w:r>
    </w:p>
    <w:p w14:paraId="38521D49" w14:textId="77777777" w:rsidR="00D54CF9" w:rsidRPr="005F08EE" w:rsidRDefault="00D54CF9" w:rsidP="00075D7E">
      <w:pPr>
        <w:rPr>
          <w:lang w:val="en-US" w:eastAsia="ru-RU"/>
        </w:rPr>
      </w:pPr>
    </w:p>
    <w:p w14:paraId="2F6C0534" w14:textId="77777777" w:rsidR="00075D7E" w:rsidRPr="005F08EE" w:rsidRDefault="00075D7E" w:rsidP="00075D7E">
      <w:r w:rsidRPr="005F08EE">
        <w:rPr>
          <w:lang w:eastAsia="ru-RU"/>
        </w:rPr>
        <w:t xml:space="preserve">СОГЛАСОВАНО/ </w:t>
      </w:r>
      <w:r w:rsidRPr="005F08EE">
        <w:t>AGREED BY:</w:t>
      </w:r>
    </w:p>
    <w:tbl>
      <w:tblPr>
        <w:tblW w:w="15168" w:type="dxa"/>
        <w:tblLook w:val="04A0" w:firstRow="1" w:lastRow="0" w:firstColumn="1" w:lastColumn="0" w:noHBand="0" w:noVBand="1"/>
      </w:tblPr>
      <w:tblGrid>
        <w:gridCol w:w="282"/>
        <w:gridCol w:w="9913"/>
        <w:gridCol w:w="578"/>
        <w:gridCol w:w="1703"/>
        <w:gridCol w:w="575"/>
        <w:gridCol w:w="1126"/>
        <w:gridCol w:w="991"/>
      </w:tblGrid>
      <w:tr w:rsidR="005F08EE" w:rsidRPr="005F08EE" w14:paraId="22740943" w14:textId="77777777" w:rsidTr="001840A3">
        <w:tc>
          <w:tcPr>
            <w:tcW w:w="10773" w:type="dxa"/>
            <w:gridSpan w:val="3"/>
          </w:tcPr>
          <w:p w14:paraId="25D92A01" w14:textId="18C2C0F7" w:rsidR="00075D7E" w:rsidRPr="005F08EE" w:rsidRDefault="00075D7E" w:rsidP="007C4AD3">
            <w:pPr>
              <w:rPr>
                <w:lang w:val="ru-RU" w:eastAsia="ru-RU"/>
              </w:rPr>
            </w:pPr>
          </w:p>
          <w:p w14:paraId="0637261A" w14:textId="77777777" w:rsidR="00075D7E" w:rsidRPr="005F08EE" w:rsidRDefault="00075D7E" w:rsidP="00075D7E">
            <w:pPr>
              <w:rPr>
                <w:lang w:val="ru-RU" w:eastAsia="ru-RU"/>
              </w:rPr>
            </w:pPr>
            <w:r w:rsidRPr="005F08EE">
              <w:rPr>
                <w:lang w:val="ru-RU" w:eastAsia="ru-RU"/>
              </w:rPr>
              <w:t>Начальник управления по строительству СМБ филиала АО «КОНЦЕРН ТИТАН-2» в г. Каир</w:t>
            </w:r>
          </w:p>
          <w:p w14:paraId="217E7745" w14:textId="0CBD5923" w:rsidR="00075D7E" w:rsidRPr="005F08EE" w:rsidRDefault="00075D7E" w:rsidP="00075D7E">
            <w:pPr>
              <w:rPr>
                <w:lang w:val="en-US" w:eastAsia="ru-RU"/>
              </w:rPr>
            </w:pPr>
            <w:r w:rsidRPr="005F08EE">
              <w:t>Head of Construction CAB</w:t>
            </w:r>
            <w:r w:rsidRPr="005F08EE">
              <w:rPr>
                <w:lang w:val="en-US"/>
              </w:rPr>
              <w:t xml:space="preserve"> </w:t>
            </w:r>
            <w:r w:rsidRPr="005F08EE">
              <w:rPr>
                <w:lang w:val="en"/>
              </w:rPr>
              <w:t>Department</w:t>
            </w:r>
            <w:r w:rsidRPr="005F08EE">
              <w:t xml:space="preserve"> of</w:t>
            </w:r>
            <w:r w:rsidRPr="005F08EE">
              <w:rPr>
                <w:lang w:val="en-US"/>
              </w:rPr>
              <w:t xml:space="preserve"> Branch</w:t>
            </w:r>
            <w:r w:rsidRPr="005F08EE">
              <w:t xml:space="preserve"> JSC “CONCERN TITAN-2” </w:t>
            </w:r>
            <w:r w:rsidRPr="005F08EE">
              <w:rPr>
                <w:lang w:val="en-US"/>
              </w:rPr>
              <w:t>in Cairo</w:t>
            </w:r>
          </w:p>
          <w:p w14:paraId="6E1963F9" w14:textId="74292CFE" w:rsidR="00075D7E" w:rsidRPr="005F08EE" w:rsidRDefault="00075D7E" w:rsidP="007C4AD3">
            <w:pPr>
              <w:rPr>
                <w:lang w:val="en-US" w:eastAsia="ru-RU"/>
              </w:rPr>
            </w:pPr>
          </w:p>
          <w:p w14:paraId="6AB00B93" w14:textId="77777777" w:rsidR="009C18ED" w:rsidRPr="005F08EE" w:rsidRDefault="009C18ED" w:rsidP="007C4AD3">
            <w:pPr>
              <w:rPr>
                <w:lang w:val="en-US" w:eastAsia="ru-RU"/>
              </w:rPr>
            </w:pPr>
          </w:p>
          <w:p w14:paraId="5E1070EF" w14:textId="167939E1" w:rsidR="00075D7E" w:rsidRPr="005F08EE" w:rsidRDefault="000A142B" w:rsidP="007C4AD3">
            <w:pPr>
              <w:rPr>
                <w:lang w:val="ru-RU" w:eastAsia="ru-RU"/>
              </w:rPr>
            </w:pPr>
            <w:r w:rsidRPr="005F08EE">
              <w:rPr>
                <w:lang w:val="ru-RU" w:eastAsia="ru-RU"/>
              </w:rPr>
              <w:t>Начальник</w:t>
            </w:r>
            <w:r w:rsidR="00075D7E" w:rsidRPr="005F08EE">
              <w:rPr>
                <w:lang w:val="ru-RU" w:eastAsia="ru-RU"/>
              </w:rPr>
              <w:t xml:space="preserve"> производственно-технического управления филиала АО «КОНЦЕРН ТИТАН-2» в г. Каир</w:t>
            </w:r>
          </w:p>
          <w:p w14:paraId="37C960E2" w14:textId="76850DB0" w:rsidR="00075D7E" w:rsidRPr="005F08EE" w:rsidRDefault="00075D7E" w:rsidP="007C4AD3">
            <w:pPr>
              <w:rPr>
                <w:lang w:val="en-US"/>
              </w:rPr>
            </w:pPr>
            <w:r w:rsidRPr="005F08EE">
              <w:rPr>
                <w:lang w:val="en"/>
              </w:rPr>
              <w:t>Head of Production and Technical Department</w:t>
            </w:r>
            <w:r w:rsidRPr="005F08EE">
              <w:rPr>
                <w:lang w:val="en-US"/>
              </w:rPr>
              <w:t xml:space="preserve"> </w:t>
            </w:r>
            <w:r w:rsidRPr="005F08EE">
              <w:t>of</w:t>
            </w:r>
            <w:r w:rsidRPr="005F08EE">
              <w:rPr>
                <w:lang w:val="en-US"/>
              </w:rPr>
              <w:t xml:space="preserve"> Branch</w:t>
            </w:r>
            <w:r w:rsidRPr="005F08EE">
              <w:t xml:space="preserve"> JSC “CONCERN TITAN-2” </w:t>
            </w:r>
            <w:r w:rsidRPr="005F08EE">
              <w:rPr>
                <w:lang w:val="en-US"/>
              </w:rPr>
              <w:t>in Cairo</w:t>
            </w:r>
          </w:p>
          <w:p w14:paraId="7FCCD1BF" w14:textId="5FED2206" w:rsidR="00075D7E" w:rsidRPr="005F08EE" w:rsidRDefault="00075D7E" w:rsidP="007C4AD3"/>
        </w:tc>
        <w:tc>
          <w:tcPr>
            <w:tcW w:w="2278" w:type="dxa"/>
            <w:gridSpan w:val="2"/>
          </w:tcPr>
          <w:p w14:paraId="10DCFF09" w14:textId="524A2038" w:rsidR="009C18ED" w:rsidRPr="005F08EE" w:rsidRDefault="009C18ED" w:rsidP="005F08EE"/>
          <w:p w14:paraId="7DA951FF" w14:textId="77777777" w:rsidR="009C18ED" w:rsidRPr="005F08EE" w:rsidRDefault="009C18ED" w:rsidP="007C4AD3">
            <w:pPr>
              <w:ind w:left="169"/>
            </w:pPr>
          </w:p>
          <w:p w14:paraId="240D84B4" w14:textId="5E7D0803" w:rsidR="00075D7E" w:rsidRPr="005F08EE" w:rsidRDefault="00075D7E" w:rsidP="007C4AD3">
            <w:pPr>
              <w:ind w:left="169"/>
            </w:pPr>
            <w:r w:rsidRPr="005F08EE">
              <w:t>__________</w:t>
            </w:r>
            <w:r w:rsidRPr="005F08EE">
              <w:rPr>
                <w:lang w:val="ru-RU"/>
              </w:rPr>
              <w:t>__</w:t>
            </w:r>
            <w:r w:rsidRPr="005F08EE">
              <w:t>___</w:t>
            </w:r>
          </w:p>
          <w:p w14:paraId="35A8A7E9" w14:textId="77777777" w:rsidR="00075D7E" w:rsidRPr="005F08EE" w:rsidRDefault="00075D7E" w:rsidP="007C4AD3">
            <w:pPr>
              <w:rPr>
                <w:lang w:eastAsia="ru-RU"/>
              </w:rPr>
            </w:pPr>
          </w:p>
          <w:p w14:paraId="223E6A2A" w14:textId="77777777" w:rsidR="00075D7E" w:rsidRPr="005F08EE" w:rsidRDefault="00075D7E" w:rsidP="007C4AD3">
            <w:pPr>
              <w:rPr>
                <w:lang w:eastAsia="ru-RU"/>
              </w:rPr>
            </w:pPr>
          </w:p>
          <w:p w14:paraId="4F7BA2E6" w14:textId="77777777" w:rsidR="00075D7E" w:rsidRPr="005F08EE" w:rsidRDefault="00075D7E" w:rsidP="007C4AD3">
            <w:pPr>
              <w:rPr>
                <w:lang w:eastAsia="ru-RU"/>
              </w:rPr>
            </w:pPr>
          </w:p>
          <w:p w14:paraId="552542FF" w14:textId="77777777" w:rsidR="00075D7E" w:rsidRPr="005F08EE" w:rsidRDefault="00075D7E" w:rsidP="007C4AD3">
            <w:pPr>
              <w:ind w:left="176"/>
            </w:pPr>
            <w:r w:rsidRPr="005F08EE">
              <w:t>__________</w:t>
            </w:r>
            <w:r w:rsidRPr="005F08EE">
              <w:rPr>
                <w:lang w:val="ru-RU"/>
              </w:rPr>
              <w:t>__</w:t>
            </w:r>
            <w:r w:rsidRPr="005F08EE">
              <w:t>___</w:t>
            </w:r>
          </w:p>
        </w:tc>
        <w:tc>
          <w:tcPr>
            <w:tcW w:w="2117" w:type="dxa"/>
            <w:gridSpan w:val="2"/>
          </w:tcPr>
          <w:p w14:paraId="775E650E" w14:textId="522B97F1" w:rsidR="009C18ED" w:rsidRPr="005F08EE" w:rsidRDefault="009C18ED" w:rsidP="005F08EE">
            <w:pPr>
              <w:rPr>
                <w:lang w:eastAsia="ru-RU"/>
              </w:rPr>
            </w:pPr>
          </w:p>
          <w:p w14:paraId="1176E704" w14:textId="77777777" w:rsidR="009C18ED" w:rsidRPr="005F08EE" w:rsidRDefault="009C18ED" w:rsidP="00075D7E">
            <w:pPr>
              <w:jc w:val="right"/>
              <w:rPr>
                <w:lang w:eastAsia="ru-RU"/>
              </w:rPr>
            </w:pPr>
          </w:p>
          <w:p w14:paraId="65116C61" w14:textId="73A80FE6" w:rsidR="00075D7E" w:rsidRPr="005F08EE" w:rsidRDefault="00075D7E" w:rsidP="00075D7E">
            <w:pPr>
              <w:jc w:val="right"/>
            </w:pPr>
            <w:r w:rsidRPr="005F08EE">
              <w:rPr>
                <w:lang w:val="ru-RU" w:eastAsia="ru-RU"/>
              </w:rPr>
              <w:t>В</w:t>
            </w:r>
            <w:r w:rsidRPr="005F08EE">
              <w:rPr>
                <w:lang w:eastAsia="ru-RU"/>
              </w:rPr>
              <w:t>.</w:t>
            </w:r>
            <w:r w:rsidRPr="005F08EE">
              <w:rPr>
                <w:lang w:val="ru-RU" w:eastAsia="ru-RU"/>
              </w:rPr>
              <w:t>В</w:t>
            </w:r>
            <w:r w:rsidRPr="005F08EE">
              <w:rPr>
                <w:lang w:eastAsia="ru-RU"/>
              </w:rPr>
              <w:t xml:space="preserve">. </w:t>
            </w:r>
            <w:r w:rsidRPr="005F08EE">
              <w:rPr>
                <w:lang w:val="ru-RU" w:eastAsia="ru-RU"/>
              </w:rPr>
              <w:t>Гусев</w:t>
            </w:r>
          </w:p>
          <w:p w14:paraId="572B6063" w14:textId="7C27DB4A" w:rsidR="00075D7E" w:rsidRPr="005F08EE" w:rsidRDefault="00075D7E" w:rsidP="001840A3">
            <w:pPr>
              <w:jc w:val="right"/>
              <w:rPr>
                <w:lang w:eastAsia="ru-RU"/>
              </w:rPr>
            </w:pPr>
            <w:r w:rsidRPr="005F08EE">
              <w:rPr>
                <w:lang w:val="en-US"/>
              </w:rPr>
              <w:t xml:space="preserve">       V. </w:t>
            </w:r>
            <w:r w:rsidRPr="005F08EE">
              <w:t>Gusev</w:t>
            </w:r>
            <w:r w:rsidRPr="005F08EE">
              <w:rPr>
                <w:lang w:eastAsia="ru-RU"/>
              </w:rPr>
              <w:t xml:space="preserve"> </w:t>
            </w:r>
          </w:p>
          <w:p w14:paraId="361DA10A" w14:textId="77777777" w:rsidR="00075D7E" w:rsidRPr="005F08EE" w:rsidRDefault="00075D7E" w:rsidP="007C4AD3">
            <w:pPr>
              <w:rPr>
                <w:lang w:eastAsia="ru-RU"/>
              </w:rPr>
            </w:pPr>
          </w:p>
          <w:p w14:paraId="1E2A4F27" w14:textId="1C29609D" w:rsidR="00075D7E" w:rsidRPr="005F08EE" w:rsidRDefault="00075D7E" w:rsidP="007C4AD3">
            <w:pPr>
              <w:jc w:val="right"/>
              <w:rPr>
                <w:lang w:val="en-US" w:eastAsia="ru-RU"/>
              </w:rPr>
            </w:pPr>
          </w:p>
          <w:p w14:paraId="29B7C5C4" w14:textId="4667FB8E" w:rsidR="00075D7E" w:rsidRPr="005F08EE" w:rsidRDefault="00075D7E" w:rsidP="007C4AD3">
            <w:pPr>
              <w:jc w:val="right"/>
            </w:pPr>
            <w:r w:rsidRPr="005F08EE">
              <w:rPr>
                <w:lang w:val="ru-RU" w:eastAsia="ru-RU"/>
              </w:rPr>
              <w:t>В</w:t>
            </w:r>
            <w:r w:rsidRPr="005F08EE">
              <w:rPr>
                <w:lang w:eastAsia="ru-RU"/>
              </w:rPr>
              <w:t>.</w:t>
            </w:r>
            <w:r w:rsidRPr="005F08EE">
              <w:rPr>
                <w:lang w:val="ru-RU" w:eastAsia="ru-RU"/>
              </w:rPr>
              <w:t>А</w:t>
            </w:r>
            <w:r w:rsidRPr="005F08EE">
              <w:rPr>
                <w:lang w:eastAsia="ru-RU"/>
              </w:rPr>
              <w:t xml:space="preserve">. </w:t>
            </w:r>
            <w:r w:rsidRPr="005F08EE">
              <w:rPr>
                <w:lang w:val="ru-RU" w:eastAsia="ru-RU"/>
              </w:rPr>
              <w:t>Быков</w:t>
            </w:r>
          </w:p>
          <w:p w14:paraId="0A2AAE79" w14:textId="2BBB6385" w:rsidR="00075D7E" w:rsidRPr="005F08EE" w:rsidRDefault="00075D7E" w:rsidP="007C4AD3">
            <w:pPr>
              <w:jc w:val="right"/>
            </w:pPr>
            <w:r w:rsidRPr="005F08EE">
              <w:rPr>
                <w:lang w:val="en-US"/>
              </w:rPr>
              <w:t xml:space="preserve">V. </w:t>
            </w:r>
            <w:proofErr w:type="spellStart"/>
            <w:r w:rsidRPr="005F08EE">
              <w:rPr>
                <w:lang w:val="en-US"/>
              </w:rPr>
              <w:t>Byko</w:t>
            </w:r>
            <w:proofErr w:type="spellEnd"/>
            <w:r w:rsidRPr="005F08EE">
              <w:t>v</w:t>
            </w:r>
          </w:p>
        </w:tc>
      </w:tr>
      <w:tr w:rsidR="009C18ED" w:rsidRPr="00C6626F" w14:paraId="7F02360E" w14:textId="77777777" w:rsidTr="001840A3">
        <w:trPr>
          <w:gridBefore w:val="1"/>
          <w:gridAfter w:val="1"/>
          <w:wBefore w:w="282" w:type="dxa"/>
          <w:wAfter w:w="991" w:type="dxa"/>
        </w:trPr>
        <w:tc>
          <w:tcPr>
            <w:tcW w:w="9913" w:type="dxa"/>
          </w:tcPr>
          <w:p w14:paraId="78FDE4EE" w14:textId="77777777" w:rsidR="009C18ED" w:rsidRDefault="009C18ED" w:rsidP="007C4AD3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2281" w:type="dxa"/>
            <w:gridSpan w:val="2"/>
          </w:tcPr>
          <w:p w14:paraId="3F446E54" w14:textId="77777777" w:rsidR="009C18ED" w:rsidRPr="009457BF" w:rsidRDefault="009C18ED" w:rsidP="007C4AD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</w:tcPr>
          <w:p w14:paraId="3F496DB3" w14:textId="77777777" w:rsidR="009C18ED" w:rsidRPr="009457BF" w:rsidRDefault="009C18ED" w:rsidP="007C4AD3">
            <w:pPr>
              <w:jc w:val="right"/>
              <w:rPr>
                <w:color w:val="000000" w:themeColor="text1"/>
                <w:lang w:eastAsia="ru-RU"/>
              </w:rPr>
            </w:pPr>
          </w:p>
        </w:tc>
      </w:tr>
    </w:tbl>
    <w:p w14:paraId="34DDD979" w14:textId="77777777" w:rsidR="00B90B6B" w:rsidRPr="0092460F" w:rsidRDefault="00B90B6B" w:rsidP="00623BB9">
      <w:pPr>
        <w:ind w:right="-57"/>
        <w:rPr>
          <w:lang w:val="ru-RU"/>
        </w:rPr>
      </w:pPr>
    </w:p>
    <w:sectPr w:rsidR="00B90B6B" w:rsidRPr="0092460F" w:rsidSect="00D54CF9">
      <w:footerReference w:type="default" r:id="rId8"/>
      <w:pgSz w:w="16838" w:h="11906" w:orient="landscape"/>
      <w:pgMar w:top="709" w:right="536" w:bottom="748" w:left="709" w:header="720" w:footer="437" w:gutter="0"/>
      <w:cols w:space="720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3916E" w16cex:dateUtc="2022-09-07T19:53:00Z"/>
  <w16cex:commentExtensible w16cex:durableId="26C391AB" w16cex:dateUtc="2022-09-07T19:54:00Z"/>
  <w16cex:commentExtensible w16cex:durableId="26C391E5" w16cex:dateUtc="2022-09-07T19:55:00Z"/>
  <w16cex:commentExtensible w16cex:durableId="26C391EC" w16cex:dateUtc="2022-09-07T19:55:00Z"/>
  <w16cex:commentExtensible w16cex:durableId="26C39233" w16cex:dateUtc="2022-09-07T19:57:00Z"/>
  <w16cex:commentExtensible w16cex:durableId="26C39273" w16cex:dateUtc="2022-09-07T19:58:00Z"/>
  <w16cex:commentExtensible w16cex:durableId="26C392AA" w16cex:dateUtc="2022-09-07T19:59:00Z"/>
  <w16cex:commentExtensible w16cex:durableId="26C392DF" w16cex:dateUtc="2022-09-07T19:59:00Z"/>
  <w16cex:commentExtensible w16cex:durableId="26C39385" w16cex:dateUtc="2022-09-07T20:02:00Z"/>
  <w16cex:commentExtensible w16cex:durableId="26C393BF" w16cex:dateUtc="2022-09-07T20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20635" w14:textId="77777777" w:rsidR="00484F5D" w:rsidRDefault="00484F5D">
      <w:r>
        <w:separator/>
      </w:r>
    </w:p>
  </w:endnote>
  <w:endnote w:type="continuationSeparator" w:id="0">
    <w:p w14:paraId="58E7E49E" w14:textId="77777777" w:rsidR="00484F5D" w:rsidRDefault="0048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mo">
    <w:charset w:val="80"/>
    <w:family w:val="swiss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fficinaSerifBoldCTT">
    <w:charset w:val="CC"/>
    <w:family w:val="roman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_Timer">
    <w:charset w:val="CC"/>
    <w:family w:val="roman"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4FC01" w14:textId="650DE81E" w:rsidR="00D330F5" w:rsidRDefault="00D330F5">
    <w:pPr>
      <w:pStyle w:val="aff3"/>
      <w:jc w:val="center"/>
    </w:pPr>
    <w:r>
      <w:fldChar w:fldCharType="begin"/>
    </w:r>
    <w:r>
      <w:instrText xml:space="preserve"> PAGE </w:instrText>
    </w:r>
    <w:r>
      <w:fldChar w:fldCharType="separate"/>
    </w:r>
    <w:r w:rsidR="0091362C">
      <w:rPr>
        <w:noProof/>
      </w:rPr>
      <w:t>3</w:t>
    </w:r>
    <w:r>
      <w:rPr>
        <w:noProof/>
      </w:rPr>
      <w:fldChar w:fldCharType="end"/>
    </w:r>
  </w:p>
  <w:p w14:paraId="1794750D" w14:textId="77777777" w:rsidR="00D330F5" w:rsidRDefault="00D330F5">
    <w:pPr>
      <w:pStyle w:val="af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CCC0B" w14:textId="77777777" w:rsidR="00484F5D" w:rsidRDefault="00484F5D">
      <w:r>
        <w:separator/>
      </w:r>
    </w:p>
  </w:footnote>
  <w:footnote w:type="continuationSeparator" w:id="0">
    <w:p w14:paraId="4990BE5E" w14:textId="77777777" w:rsidR="00484F5D" w:rsidRDefault="00484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30"/>
      <w:lvlText w:val="%1."/>
      <w:lvlJc w:val="left"/>
      <w:pPr>
        <w:tabs>
          <w:tab w:val="num" w:pos="1300"/>
        </w:tabs>
        <w:ind w:left="1300" w:hanging="900"/>
      </w:pPr>
      <w:rPr>
        <w:rFonts w:ascii="Symbol" w:hAnsi="Symbol" w:cs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Helvetica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kern w:val="1"/>
        <w:position w:val="0"/>
        <w:sz w:val="28"/>
        <w:szCs w:val="24"/>
        <w:u w:val="none"/>
        <w:shd w:val="clear" w:color="auto" w:fill="FFFFFF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eastAsia="Helvetica" w:hAnsi="Times New Roman" w:cs="Helvetica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kern w:val="1"/>
        <w:position w:val="0"/>
        <w:sz w:val="24"/>
        <w:szCs w:val="24"/>
        <w:u w:val="none"/>
        <w:shd w:val="clear" w:color="auto" w:fill="FFFFFF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Times New Roman" w:eastAsia="Helvetica" w:hAnsi="Times New Roman" w:cs="Helvetica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kern w:val="1"/>
        <w:position w:val="0"/>
        <w:sz w:val="24"/>
        <w:szCs w:val="24"/>
        <w:u w:val="none"/>
        <w:shd w:val="clear" w:color="auto" w:fill="FFFFFF"/>
        <w:vertAlign w:val="baseline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kern w:val="1"/>
        <w:position w:val="0"/>
        <w:sz w:val="24"/>
        <w:szCs w:val="24"/>
        <w:u w:val="none"/>
        <w:vertAlign w:val="baseline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96FF"/>
        <w:spacing w:val="0"/>
        <w:kern w:val="1"/>
        <w:position w:val="0"/>
        <w:sz w:val="24"/>
        <w:szCs w:val="24"/>
        <w:u w:val="none"/>
        <w:shd w:val="clear" w:color="auto" w:fill="FFFFFF"/>
        <w:vertAlign w:val="baseline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Wingdings" w:hint="default"/>
        <w:color w:val="000000"/>
        <w:sz w:val="16"/>
        <w:szCs w:val="24"/>
        <w:lang w:val="en-U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0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  <w:lang w:val="en-US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283" w:firstLine="567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06" w:hanging="360"/>
      </w:pPr>
      <w:rPr>
        <w:rFonts w:ascii="Times New Roman" w:hAnsi="Times New Roman" w:cs="Times New Roman" w:hint="default"/>
        <w:color w:val="auto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Helvetica" w:hAnsi="Times New Roman" w:cs="Helvetica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kern w:val="1"/>
        <w:position w:val="0"/>
        <w:sz w:val="28"/>
        <w:szCs w:val="24"/>
        <w:u w:val="none"/>
        <w:shd w:val="clear" w:color="auto" w:fill="FFFFFF"/>
        <w:vertAlign w:val="baseline"/>
        <w:lang w:val="en-U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2"/>
        <w:szCs w:val="22"/>
        <w:lang w:val="en-U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pStyle w:val="13"/>
      <w:lvlText w:val="%1"/>
      <w:lvlJc w:val="left"/>
      <w:pPr>
        <w:tabs>
          <w:tab w:val="num" w:pos="2700"/>
        </w:tabs>
        <w:ind w:left="2700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1">
      <w:start w:val="1"/>
      <w:numFmt w:val="decimal"/>
      <w:lvlText w:val="%1.%2"/>
      <w:lvlJc w:val="left"/>
      <w:pPr>
        <w:tabs>
          <w:tab w:val="num" w:pos="2872"/>
        </w:tabs>
        <w:ind w:left="2872" w:hanging="576"/>
      </w:p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592"/>
        </w:tabs>
        <w:ind w:left="2592" w:hanging="8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4">
      <w:start w:val="1"/>
      <w:numFmt w:val="decimal"/>
      <w:lvlText w:val="%1.%2.%3.%4.%5"/>
      <w:lvlJc w:val="left"/>
      <w:pPr>
        <w:tabs>
          <w:tab w:val="num" w:pos="2736"/>
        </w:tabs>
        <w:ind w:left="2736" w:hanging="10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1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6">
      <w:start w:val="1"/>
      <w:numFmt w:val="decimal"/>
      <w:lvlText w:val="%1.%2.%3.%4.%5.%6.%7"/>
      <w:lvlJc w:val="left"/>
      <w:pPr>
        <w:tabs>
          <w:tab w:val="num" w:pos="3024"/>
        </w:tabs>
        <w:ind w:left="3024" w:hanging="12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7">
      <w:start w:val="1"/>
      <w:numFmt w:val="decimal"/>
      <w:lvlText w:val="%1.%2.%3.%4.%5.%6.%7.%8"/>
      <w:lvlJc w:val="left"/>
      <w:pPr>
        <w:tabs>
          <w:tab w:val="num" w:pos="3168"/>
        </w:tabs>
        <w:ind w:left="3168" w:hanging="14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5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vertAlign w:val="baseline"/>
        <w:lang w:val="ru-RU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pStyle w:val="21"/>
      <w:lvlText w:val="­"/>
      <w:lvlJc w:val="left"/>
      <w:pPr>
        <w:tabs>
          <w:tab w:val="num" w:pos="1080"/>
        </w:tabs>
        <w:ind w:left="1080" w:firstLine="0"/>
      </w:pPr>
      <w:rPr>
        <w:rFonts w:ascii="Times New Roman" w:hAnsi="Times New Roman" w:cs="Symbol" w:hint="default"/>
        <w:sz w:val="24"/>
        <w:szCs w:val="24"/>
        <w:lang w:val="en-U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pStyle w:val="m1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850"/>
      </w:pPr>
      <w:rPr>
        <w:rFonts w:cs="Times New Roman" w:hint="default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CFE07CD2"/>
    <w:lvl w:ilvl="0">
      <w:start w:val="1"/>
      <w:numFmt w:val="decimal"/>
      <w:suff w:val="space"/>
      <w:lvlText w:val="%1."/>
      <w:lvlJc w:val="left"/>
      <w:pPr>
        <w:ind w:left="284" w:firstLine="76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4"/>
        <w:szCs w:val="24"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pStyle w:val="1--0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cs="Times New Roman"/>
        <w:sz w:val="22"/>
        <w:szCs w:val="22"/>
        <w:lang w:val="en-U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1DE4078"/>
    <w:multiLevelType w:val="multilevel"/>
    <w:tmpl w:val="14428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2CE3B6A"/>
    <w:multiLevelType w:val="multilevel"/>
    <w:tmpl w:val="D08AFBF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3" w:hanging="28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hint="default"/>
      </w:rPr>
    </w:lvl>
  </w:abstractNum>
  <w:abstractNum w:abstractNumId="20" w15:restartNumberingAfterBreak="0">
    <w:nsid w:val="02DB4A18"/>
    <w:multiLevelType w:val="hybridMultilevel"/>
    <w:tmpl w:val="7CAC4982"/>
    <w:lvl w:ilvl="0" w:tplc="A89292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9A05EC"/>
    <w:multiLevelType w:val="multilevel"/>
    <w:tmpl w:val="6924E44E"/>
    <w:name w:val="WW8Num1622222222222222"/>
    <w:lvl w:ilvl="0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F7C5A"/>
    <w:multiLevelType w:val="hybridMultilevel"/>
    <w:tmpl w:val="AF8AF7C6"/>
    <w:lvl w:ilvl="0" w:tplc="FF68D4B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144E236D"/>
    <w:multiLevelType w:val="hybridMultilevel"/>
    <w:tmpl w:val="66B6B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E86AC4"/>
    <w:multiLevelType w:val="multilevel"/>
    <w:tmpl w:val="48AC7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1A491E11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AAA6B27"/>
    <w:multiLevelType w:val="multilevel"/>
    <w:tmpl w:val="7268827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8" w:hanging="1800"/>
      </w:pPr>
      <w:rPr>
        <w:rFonts w:hint="default"/>
      </w:rPr>
    </w:lvl>
  </w:abstractNum>
  <w:abstractNum w:abstractNumId="27" w15:restartNumberingAfterBreak="0">
    <w:nsid w:val="2BA47D8B"/>
    <w:multiLevelType w:val="hybridMultilevel"/>
    <w:tmpl w:val="4FAE3B08"/>
    <w:lvl w:ilvl="0" w:tplc="28326A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3E6625"/>
    <w:multiLevelType w:val="multilevel"/>
    <w:tmpl w:val="3A1E0C24"/>
    <w:name w:val="WW8Num1622222222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2314742"/>
    <w:multiLevelType w:val="multilevel"/>
    <w:tmpl w:val="091A963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1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30" w15:restartNumberingAfterBreak="0">
    <w:nsid w:val="3625628E"/>
    <w:multiLevelType w:val="multilevel"/>
    <w:tmpl w:val="6924E44E"/>
    <w:name w:val="WW8Num16222222222222222"/>
    <w:lvl w:ilvl="0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66570B7"/>
    <w:multiLevelType w:val="hybridMultilevel"/>
    <w:tmpl w:val="C0B45096"/>
    <w:lvl w:ilvl="0" w:tplc="50C64C84">
      <w:numFmt w:val="bullet"/>
      <w:lvlText w:val="-"/>
      <w:lvlJc w:val="left"/>
      <w:pPr>
        <w:ind w:left="3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32" w15:restartNumberingAfterBreak="0">
    <w:nsid w:val="399123CE"/>
    <w:multiLevelType w:val="hybridMultilevel"/>
    <w:tmpl w:val="7E7A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7152B3"/>
    <w:multiLevelType w:val="multilevel"/>
    <w:tmpl w:val="6924E44E"/>
    <w:name w:val="WW8Num162222222222222222"/>
    <w:lvl w:ilvl="0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9C843EF"/>
    <w:multiLevelType w:val="multilevel"/>
    <w:tmpl w:val="83A0F4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hint="default"/>
      </w:rPr>
    </w:lvl>
  </w:abstractNum>
  <w:abstractNum w:abstractNumId="35" w15:restartNumberingAfterBreak="0">
    <w:nsid w:val="4ADC318A"/>
    <w:multiLevelType w:val="hybridMultilevel"/>
    <w:tmpl w:val="680E6298"/>
    <w:name w:val="WW8Num162222"/>
    <w:lvl w:ilvl="0" w:tplc="FD5C6CD0">
      <w:start w:val="2"/>
      <w:numFmt w:val="bullet"/>
      <w:lvlText w:val="-"/>
      <w:lvlJc w:val="left"/>
      <w:pPr>
        <w:ind w:left="104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36" w15:restartNumberingAfterBreak="0">
    <w:nsid w:val="53DB49A9"/>
    <w:multiLevelType w:val="multilevel"/>
    <w:tmpl w:val="EF24DFB8"/>
    <w:name w:val="WW8Num16222222222222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375A24"/>
    <w:multiLevelType w:val="multilevel"/>
    <w:tmpl w:val="C2E695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1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8" w:hanging="1800"/>
      </w:pPr>
      <w:rPr>
        <w:rFonts w:hint="default"/>
      </w:rPr>
    </w:lvl>
  </w:abstractNum>
  <w:abstractNum w:abstractNumId="38" w15:restartNumberingAfterBreak="0">
    <w:nsid w:val="56890AFE"/>
    <w:multiLevelType w:val="multilevel"/>
    <w:tmpl w:val="3A1E0C24"/>
    <w:name w:val="WW8Num1622222222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79237DE"/>
    <w:multiLevelType w:val="hybridMultilevel"/>
    <w:tmpl w:val="FF84EED6"/>
    <w:lvl w:ilvl="0" w:tplc="1C3A5BB0">
      <w:numFmt w:val="bullet"/>
      <w:lvlText w:val="-"/>
      <w:lvlJc w:val="left"/>
      <w:pPr>
        <w:ind w:left="3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40" w15:restartNumberingAfterBreak="0">
    <w:nsid w:val="57981CAC"/>
    <w:multiLevelType w:val="hybridMultilevel"/>
    <w:tmpl w:val="D6F62B26"/>
    <w:lvl w:ilvl="0" w:tplc="FD5C6C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9CC378A"/>
    <w:multiLevelType w:val="multilevel"/>
    <w:tmpl w:val="E84A08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B28454D"/>
    <w:multiLevelType w:val="hybridMultilevel"/>
    <w:tmpl w:val="FA08A708"/>
    <w:lvl w:ilvl="0" w:tplc="DBE0D66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 w15:restartNumberingAfterBreak="0">
    <w:nsid w:val="5DA413F1"/>
    <w:multiLevelType w:val="hybridMultilevel"/>
    <w:tmpl w:val="1A06C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4D1ACD"/>
    <w:multiLevelType w:val="hybridMultilevel"/>
    <w:tmpl w:val="C9B4B01C"/>
    <w:name w:val="WW8Num16222"/>
    <w:lvl w:ilvl="0" w:tplc="FD5C6CD0">
      <w:start w:val="2"/>
      <w:numFmt w:val="bullet"/>
      <w:lvlText w:val="-"/>
      <w:lvlJc w:val="left"/>
      <w:pPr>
        <w:ind w:left="104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45" w15:restartNumberingAfterBreak="0">
    <w:nsid w:val="632E2F9B"/>
    <w:multiLevelType w:val="hybridMultilevel"/>
    <w:tmpl w:val="9110B668"/>
    <w:lvl w:ilvl="0" w:tplc="95A693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07314"/>
    <w:multiLevelType w:val="hybridMultilevel"/>
    <w:tmpl w:val="822685CE"/>
    <w:name w:val="WW8Num16222222"/>
    <w:lvl w:ilvl="0" w:tplc="FD5C6CD0">
      <w:start w:val="2"/>
      <w:numFmt w:val="bullet"/>
      <w:lvlText w:val="-"/>
      <w:lvlJc w:val="left"/>
      <w:pPr>
        <w:ind w:left="104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47" w15:restartNumberingAfterBreak="0">
    <w:nsid w:val="67817C29"/>
    <w:multiLevelType w:val="multilevel"/>
    <w:tmpl w:val="E84A08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9192C96"/>
    <w:multiLevelType w:val="hybridMultilevel"/>
    <w:tmpl w:val="91B41EEE"/>
    <w:lvl w:ilvl="0" w:tplc="95A69388">
      <w:start w:val="1"/>
      <w:numFmt w:val="decimal"/>
      <w:suff w:val="space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867B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2E16CB"/>
    <w:multiLevelType w:val="hybridMultilevel"/>
    <w:tmpl w:val="3E20B0A4"/>
    <w:lvl w:ilvl="0" w:tplc="95A693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3061FD"/>
    <w:multiLevelType w:val="hybridMultilevel"/>
    <w:tmpl w:val="F252F36E"/>
    <w:name w:val="WW8Num1622222"/>
    <w:lvl w:ilvl="0" w:tplc="FD5C6CD0">
      <w:start w:val="2"/>
      <w:numFmt w:val="bullet"/>
      <w:lvlText w:val="-"/>
      <w:lvlJc w:val="left"/>
      <w:pPr>
        <w:ind w:left="104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2" w15:restartNumberingAfterBreak="0">
    <w:nsid w:val="6D3C654C"/>
    <w:multiLevelType w:val="hybridMultilevel"/>
    <w:tmpl w:val="BECADF58"/>
    <w:lvl w:ilvl="0" w:tplc="95A693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042BF9"/>
    <w:multiLevelType w:val="multilevel"/>
    <w:tmpl w:val="3A1E0C24"/>
    <w:name w:val="WW8Num162222222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1CC652C"/>
    <w:multiLevelType w:val="multilevel"/>
    <w:tmpl w:val="6924E44E"/>
    <w:name w:val="WW8Num162222222222222"/>
    <w:lvl w:ilvl="0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24F0F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3DD3539"/>
    <w:multiLevelType w:val="multilevel"/>
    <w:tmpl w:val="6924E44E"/>
    <w:name w:val="WW8Num1622222222222"/>
    <w:lvl w:ilvl="0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61B3EC3"/>
    <w:multiLevelType w:val="hybridMultilevel"/>
    <w:tmpl w:val="60308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693A36"/>
    <w:multiLevelType w:val="hybridMultilevel"/>
    <w:tmpl w:val="B038C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9E682F"/>
    <w:multiLevelType w:val="multilevel"/>
    <w:tmpl w:val="6924E44E"/>
    <w:name w:val="WW8Num1622222222222222222"/>
    <w:lvl w:ilvl="0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000000"/>
        <w:spacing w:val="5"/>
        <w:sz w:val="28"/>
        <w:szCs w:val="24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E3C2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40"/>
  </w:num>
  <w:num w:numId="15">
    <w:abstractNumId w:val="20"/>
  </w:num>
  <w:num w:numId="16">
    <w:abstractNumId w:val="47"/>
  </w:num>
  <w:num w:numId="17">
    <w:abstractNumId w:val="35"/>
  </w:num>
  <w:num w:numId="18">
    <w:abstractNumId w:val="60"/>
  </w:num>
  <w:num w:numId="19">
    <w:abstractNumId w:val="25"/>
  </w:num>
  <w:num w:numId="20">
    <w:abstractNumId w:val="41"/>
  </w:num>
  <w:num w:numId="21">
    <w:abstractNumId w:val="37"/>
  </w:num>
  <w:num w:numId="22">
    <w:abstractNumId w:val="29"/>
  </w:num>
  <w:num w:numId="23">
    <w:abstractNumId w:val="26"/>
  </w:num>
  <w:num w:numId="24">
    <w:abstractNumId w:val="55"/>
  </w:num>
  <w:num w:numId="25">
    <w:abstractNumId w:val="49"/>
  </w:num>
  <w:num w:numId="26">
    <w:abstractNumId w:val="24"/>
  </w:num>
  <w:num w:numId="27">
    <w:abstractNumId w:val="19"/>
  </w:num>
  <w:num w:numId="28">
    <w:abstractNumId w:val="32"/>
  </w:num>
  <w:num w:numId="29">
    <w:abstractNumId w:val="43"/>
  </w:num>
  <w:num w:numId="30">
    <w:abstractNumId w:val="57"/>
  </w:num>
  <w:num w:numId="31">
    <w:abstractNumId w:val="23"/>
  </w:num>
  <w:num w:numId="32">
    <w:abstractNumId w:val="48"/>
  </w:num>
  <w:num w:numId="33">
    <w:abstractNumId w:val="27"/>
  </w:num>
  <w:num w:numId="34">
    <w:abstractNumId w:val="50"/>
  </w:num>
  <w:num w:numId="35">
    <w:abstractNumId w:val="52"/>
  </w:num>
  <w:num w:numId="36">
    <w:abstractNumId w:val="45"/>
  </w:num>
  <w:num w:numId="37">
    <w:abstractNumId w:val="34"/>
  </w:num>
  <w:num w:numId="38">
    <w:abstractNumId w:val="22"/>
  </w:num>
  <w:num w:numId="39">
    <w:abstractNumId w:val="39"/>
  </w:num>
  <w:num w:numId="40">
    <w:abstractNumId w:val="42"/>
  </w:num>
  <w:num w:numId="41">
    <w:abstractNumId w:val="31"/>
  </w:num>
  <w:num w:numId="42">
    <w:abstractNumId w:val="58"/>
  </w:num>
  <w:num w:numId="4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337"/>
    <w:rsid w:val="00001B25"/>
    <w:rsid w:val="0000330F"/>
    <w:rsid w:val="00003752"/>
    <w:rsid w:val="00004A3A"/>
    <w:rsid w:val="000061B8"/>
    <w:rsid w:val="00006209"/>
    <w:rsid w:val="000076CB"/>
    <w:rsid w:val="00007D93"/>
    <w:rsid w:val="0001315C"/>
    <w:rsid w:val="0001470E"/>
    <w:rsid w:val="00015712"/>
    <w:rsid w:val="00016E80"/>
    <w:rsid w:val="000219FE"/>
    <w:rsid w:val="00027B46"/>
    <w:rsid w:val="000319DA"/>
    <w:rsid w:val="000331DB"/>
    <w:rsid w:val="00034A81"/>
    <w:rsid w:val="00034ED9"/>
    <w:rsid w:val="000403DD"/>
    <w:rsid w:val="00041426"/>
    <w:rsid w:val="000433CF"/>
    <w:rsid w:val="00043E94"/>
    <w:rsid w:val="00047227"/>
    <w:rsid w:val="0005079A"/>
    <w:rsid w:val="0005091C"/>
    <w:rsid w:val="00054110"/>
    <w:rsid w:val="00054510"/>
    <w:rsid w:val="000557EB"/>
    <w:rsid w:val="000573BC"/>
    <w:rsid w:val="000611B1"/>
    <w:rsid w:val="00062F83"/>
    <w:rsid w:val="00064AE8"/>
    <w:rsid w:val="000703A6"/>
    <w:rsid w:val="00071EDC"/>
    <w:rsid w:val="000720D7"/>
    <w:rsid w:val="00073572"/>
    <w:rsid w:val="00073E01"/>
    <w:rsid w:val="00073EF1"/>
    <w:rsid w:val="000745BF"/>
    <w:rsid w:val="00075D7E"/>
    <w:rsid w:val="0008065A"/>
    <w:rsid w:val="00080791"/>
    <w:rsid w:val="00081F0E"/>
    <w:rsid w:val="0008224C"/>
    <w:rsid w:val="00083013"/>
    <w:rsid w:val="000871F0"/>
    <w:rsid w:val="000878D9"/>
    <w:rsid w:val="0009019E"/>
    <w:rsid w:val="00090E7B"/>
    <w:rsid w:val="00090F5B"/>
    <w:rsid w:val="00091018"/>
    <w:rsid w:val="0009195B"/>
    <w:rsid w:val="000928DD"/>
    <w:rsid w:val="000937A9"/>
    <w:rsid w:val="00097641"/>
    <w:rsid w:val="000A142B"/>
    <w:rsid w:val="000A5294"/>
    <w:rsid w:val="000A5CAB"/>
    <w:rsid w:val="000A5E42"/>
    <w:rsid w:val="000B186E"/>
    <w:rsid w:val="000B20BC"/>
    <w:rsid w:val="000B548C"/>
    <w:rsid w:val="000C4ECC"/>
    <w:rsid w:val="000C58F7"/>
    <w:rsid w:val="000C5BB6"/>
    <w:rsid w:val="000D13A8"/>
    <w:rsid w:val="000D175F"/>
    <w:rsid w:val="000D4F16"/>
    <w:rsid w:val="000E5663"/>
    <w:rsid w:val="000E6DE6"/>
    <w:rsid w:val="000E7A90"/>
    <w:rsid w:val="000F2053"/>
    <w:rsid w:val="000F26A3"/>
    <w:rsid w:val="000F649A"/>
    <w:rsid w:val="000F6AB8"/>
    <w:rsid w:val="000F75C6"/>
    <w:rsid w:val="00101246"/>
    <w:rsid w:val="0010152D"/>
    <w:rsid w:val="00101C1B"/>
    <w:rsid w:val="001022E9"/>
    <w:rsid w:val="00103ECA"/>
    <w:rsid w:val="00104447"/>
    <w:rsid w:val="00107968"/>
    <w:rsid w:val="00113386"/>
    <w:rsid w:val="00114223"/>
    <w:rsid w:val="00114F4F"/>
    <w:rsid w:val="001167C4"/>
    <w:rsid w:val="00121F3D"/>
    <w:rsid w:val="00122DDB"/>
    <w:rsid w:val="001252C0"/>
    <w:rsid w:val="0012564F"/>
    <w:rsid w:val="00125C0A"/>
    <w:rsid w:val="00126972"/>
    <w:rsid w:val="00135206"/>
    <w:rsid w:val="00135DBF"/>
    <w:rsid w:val="00137B4D"/>
    <w:rsid w:val="00141253"/>
    <w:rsid w:val="001452F2"/>
    <w:rsid w:val="001454A6"/>
    <w:rsid w:val="00145B3D"/>
    <w:rsid w:val="001472EB"/>
    <w:rsid w:val="00150009"/>
    <w:rsid w:val="001524DD"/>
    <w:rsid w:val="001538CE"/>
    <w:rsid w:val="00154609"/>
    <w:rsid w:val="00155946"/>
    <w:rsid w:val="00156FC4"/>
    <w:rsid w:val="00157F0B"/>
    <w:rsid w:val="00160303"/>
    <w:rsid w:val="00160F37"/>
    <w:rsid w:val="00163BB9"/>
    <w:rsid w:val="00163D23"/>
    <w:rsid w:val="001643B8"/>
    <w:rsid w:val="001654DC"/>
    <w:rsid w:val="001701A7"/>
    <w:rsid w:val="00171DBB"/>
    <w:rsid w:val="0017207D"/>
    <w:rsid w:val="0017349A"/>
    <w:rsid w:val="00174971"/>
    <w:rsid w:val="00175FDC"/>
    <w:rsid w:val="001762BE"/>
    <w:rsid w:val="00182DDF"/>
    <w:rsid w:val="0018377D"/>
    <w:rsid w:val="001840A3"/>
    <w:rsid w:val="001865CB"/>
    <w:rsid w:val="00186FA0"/>
    <w:rsid w:val="00191371"/>
    <w:rsid w:val="00193043"/>
    <w:rsid w:val="001937C4"/>
    <w:rsid w:val="00194C38"/>
    <w:rsid w:val="00195A68"/>
    <w:rsid w:val="00195FAD"/>
    <w:rsid w:val="001A3279"/>
    <w:rsid w:val="001A32D3"/>
    <w:rsid w:val="001A43B8"/>
    <w:rsid w:val="001A441D"/>
    <w:rsid w:val="001A45C8"/>
    <w:rsid w:val="001A5E41"/>
    <w:rsid w:val="001A6AB1"/>
    <w:rsid w:val="001B1A1A"/>
    <w:rsid w:val="001B24B3"/>
    <w:rsid w:val="001B359E"/>
    <w:rsid w:val="001B611A"/>
    <w:rsid w:val="001B6D72"/>
    <w:rsid w:val="001B72C5"/>
    <w:rsid w:val="001C06F4"/>
    <w:rsid w:val="001C21E1"/>
    <w:rsid w:val="001C26A0"/>
    <w:rsid w:val="001C26F1"/>
    <w:rsid w:val="001C2CAE"/>
    <w:rsid w:val="001C2EB6"/>
    <w:rsid w:val="001C5A43"/>
    <w:rsid w:val="001C5CE5"/>
    <w:rsid w:val="001C60A2"/>
    <w:rsid w:val="001C7479"/>
    <w:rsid w:val="001D0932"/>
    <w:rsid w:val="001D1534"/>
    <w:rsid w:val="001D3D63"/>
    <w:rsid w:val="001D44B6"/>
    <w:rsid w:val="001D6CB9"/>
    <w:rsid w:val="001D7022"/>
    <w:rsid w:val="001D74F3"/>
    <w:rsid w:val="001E0B1C"/>
    <w:rsid w:val="001E11E7"/>
    <w:rsid w:val="001E1BDC"/>
    <w:rsid w:val="001E4306"/>
    <w:rsid w:val="001E5C7A"/>
    <w:rsid w:val="001E73B7"/>
    <w:rsid w:val="001F130C"/>
    <w:rsid w:val="001F2E33"/>
    <w:rsid w:val="001F3D1A"/>
    <w:rsid w:val="001F5E0E"/>
    <w:rsid w:val="001F71F6"/>
    <w:rsid w:val="0020163D"/>
    <w:rsid w:val="00201F40"/>
    <w:rsid w:val="00204C97"/>
    <w:rsid w:val="00206703"/>
    <w:rsid w:val="00206D1D"/>
    <w:rsid w:val="00210198"/>
    <w:rsid w:val="00210A3F"/>
    <w:rsid w:val="00212C8B"/>
    <w:rsid w:val="00213432"/>
    <w:rsid w:val="00213A97"/>
    <w:rsid w:val="0021466A"/>
    <w:rsid w:val="00216249"/>
    <w:rsid w:val="00220333"/>
    <w:rsid w:val="002220DC"/>
    <w:rsid w:val="0023054D"/>
    <w:rsid w:val="002328F8"/>
    <w:rsid w:val="002336CC"/>
    <w:rsid w:val="00236CE2"/>
    <w:rsid w:val="00236EDF"/>
    <w:rsid w:val="002409BB"/>
    <w:rsid w:val="0024374B"/>
    <w:rsid w:val="0024497A"/>
    <w:rsid w:val="002461B3"/>
    <w:rsid w:val="00246288"/>
    <w:rsid w:val="0024775C"/>
    <w:rsid w:val="00250506"/>
    <w:rsid w:val="00251BA0"/>
    <w:rsid w:val="0025414F"/>
    <w:rsid w:val="00254407"/>
    <w:rsid w:val="002545B0"/>
    <w:rsid w:val="00256283"/>
    <w:rsid w:val="002563DC"/>
    <w:rsid w:val="00257254"/>
    <w:rsid w:val="002620AC"/>
    <w:rsid w:val="0026317A"/>
    <w:rsid w:val="0026337F"/>
    <w:rsid w:val="0026458D"/>
    <w:rsid w:val="0026465A"/>
    <w:rsid w:val="0026662C"/>
    <w:rsid w:val="002669C3"/>
    <w:rsid w:val="00266B80"/>
    <w:rsid w:val="00266E6A"/>
    <w:rsid w:val="00266FA1"/>
    <w:rsid w:val="002713D2"/>
    <w:rsid w:val="00272177"/>
    <w:rsid w:val="00273A2A"/>
    <w:rsid w:val="002742B9"/>
    <w:rsid w:val="00277B25"/>
    <w:rsid w:val="00280698"/>
    <w:rsid w:val="002814BE"/>
    <w:rsid w:val="00282150"/>
    <w:rsid w:val="00284269"/>
    <w:rsid w:val="0028523C"/>
    <w:rsid w:val="00285835"/>
    <w:rsid w:val="00287951"/>
    <w:rsid w:val="00287F7A"/>
    <w:rsid w:val="00291DA5"/>
    <w:rsid w:val="0029305B"/>
    <w:rsid w:val="002951AA"/>
    <w:rsid w:val="0029699B"/>
    <w:rsid w:val="002978B9"/>
    <w:rsid w:val="002A00B5"/>
    <w:rsid w:val="002A2377"/>
    <w:rsid w:val="002A2BC4"/>
    <w:rsid w:val="002A3E72"/>
    <w:rsid w:val="002A4E9E"/>
    <w:rsid w:val="002A702E"/>
    <w:rsid w:val="002A7A20"/>
    <w:rsid w:val="002B1EA7"/>
    <w:rsid w:val="002B3316"/>
    <w:rsid w:val="002C22CA"/>
    <w:rsid w:val="002C2CB6"/>
    <w:rsid w:val="002C3F2C"/>
    <w:rsid w:val="002C7758"/>
    <w:rsid w:val="002D02F1"/>
    <w:rsid w:val="002D19E4"/>
    <w:rsid w:val="002D20E3"/>
    <w:rsid w:val="002D2C92"/>
    <w:rsid w:val="002D3F2D"/>
    <w:rsid w:val="002D52CB"/>
    <w:rsid w:val="002D5538"/>
    <w:rsid w:val="002D7BBA"/>
    <w:rsid w:val="002E1F73"/>
    <w:rsid w:val="002E22CB"/>
    <w:rsid w:val="002E2406"/>
    <w:rsid w:val="002E39FF"/>
    <w:rsid w:val="002E4720"/>
    <w:rsid w:val="002E4D36"/>
    <w:rsid w:val="002E6320"/>
    <w:rsid w:val="002E7E82"/>
    <w:rsid w:val="002F1467"/>
    <w:rsid w:val="002F245A"/>
    <w:rsid w:val="002F245C"/>
    <w:rsid w:val="002F4771"/>
    <w:rsid w:val="002F4CCE"/>
    <w:rsid w:val="0030282B"/>
    <w:rsid w:val="00304570"/>
    <w:rsid w:val="003055EB"/>
    <w:rsid w:val="00305C54"/>
    <w:rsid w:val="0030713F"/>
    <w:rsid w:val="00311015"/>
    <w:rsid w:val="00313961"/>
    <w:rsid w:val="003145C8"/>
    <w:rsid w:val="003156A2"/>
    <w:rsid w:val="003158E4"/>
    <w:rsid w:val="0031662B"/>
    <w:rsid w:val="0031667F"/>
    <w:rsid w:val="00317CBD"/>
    <w:rsid w:val="00320B22"/>
    <w:rsid w:val="0032306C"/>
    <w:rsid w:val="00324747"/>
    <w:rsid w:val="003273DE"/>
    <w:rsid w:val="003302FA"/>
    <w:rsid w:val="00330EB8"/>
    <w:rsid w:val="0033137B"/>
    <w:rsid w:val="003318C6"/>
    <w:rsid w:val="0033303E"/>
    <w:rsid w:val="00333824"/>
    <w:rsid w:val="00333F0D"/>
    <w:rsid w:val="00335921"/>
    <w:rsid w:val="00340569"/>
    <w:rsid w:val="00340B15"/>
    <w:rsid w:val="00341355"/>
    <w:rsid w:val="00342741"/>
    <w:rsid w:val="003429F3"/>
    <w:rsid w:val="00343584"/>
    <w:rsid w:val="003440AD"/>
    <w:rsid w:val="0034586B"/>
    <w:rsid w:val="00346BCC"/>
    <w:rsid w:val="0035240F"/>
    <w:rsid w:val="00352528"/>
    <w:rsid w:val="00356032"/>
    <w:rsid w:val="00357E28"/>
    <w:rsid w:val="00362ADC"/>
    <w:rsid w:val="0036552C"/>
    <w:rsid w:val="00366AA8"/>
    <w:rsid w:val="00367FD9"/>
    <w:rsid w:val="0037148A"/>
    <w:rsid w:val="00372BC0"/>
    <w:rsid w:val="00373C34"/>
    <w:rsid w:val="00374570"/>
    <w:rsid w:val="00374FCA"/>
    <w:rsid w:val="00375104"/>
    <w:rsid w:val="00375C0B"/>
    <w:rsid w:val="00377E40"/>
    <w:rsid w:val="00380A91"/>
    <w:rsid w:val="00380F95"/>
    <w:rsid w:val="003829B5"/>
    <w:rsid w:val="00383239"/>
    <w:rsid w:val="00383C10"/>
    <w:rsid w:val="00384292"/>
    <w:rsid w:val="00386AE4"/>
    <w:rsid w:val="00387E5B"/>
    <w:rsid w:val="00390590"/>
    <w:rsid w:val="0039294A"/>
    <w:rsid w:val="00394C1A"/>
    <w:rsid w:val="00396AB0"/>
    <w:rsid w:val="003A0D01"/>
    <w:rsid w:val="003A1DA3"/>
    <w:rsid w:val="003A24C0"/>
    <w:rsid w:val="003A5498"/>
    <w:rsid w:val="003A584C"/>
    <w:rsid w:val="003A655D"/>
    <w:rsid w:val="003A7A11"/>
    <w:rsid w:val="003B040E"/>
    <w:rsid w:val="003B1052"/>
    <w:rsid w:val="003B1719"/>
    <w:rsid w:val="003B1F2F"/>
    <w:rsid w:val="003B3F50"/>
    <w:rsid w:val="003B5701"/>
    <w:rsid w:val="003B6CF8"/>
    <w:rsid w:val="003C0A9C"/>
    <w:rsid w:val="003C0C1C"/>
    <w:rsid w:val="003C1CEC"/>
    <w:rsid w:val="003C264B"/>
    <w:rsid w:val="003C2853"/>
    <w:rsid w:val="003C2F49"/>
    <w:rsid w:val="003C4055"/>
    <w:rsid w:val="003C448D"/>
    <w:rsid w:val="003C76EB"/>
    <w:rsid w:val="003D0389"/>
    <w:rsid w:val="003D2A13"/>
    <w:rsid w:val="003D3CE2"/>
    <w:rsid w:val="003D4354"/>
    <w:rsid w:val="003D75D4"/>
    <w:rsid w:val="003E1292"/>
    <w:rsid w:val="003E5716"/>
    <w:rsid w:val="003F0071"/>
    <w:rsid w:val="003F5699"/>
    <w:rsid w:val="003F5912"/>
    <w:rsid w:val="0040042A"/>
    <w:rsid w:val="00400F17"/>
    <w:rsid w:val="004023B1"/>
    <w:rsid w:val="004042B5"/>
    <w:rsid w:val="0040514D"/>
    <w:rsid w:val="00406131"/>
    <w:rsid w:val="00410978"/>
    <w:rsid w:val="00411F82"/>
    <w:rsid w:val="00412242"/>
    <w:rsid w:val="00412509"/>
    <w:rsid w:val="00412537"/>
    <w:rsid w:val="00412D17"/>
    <w:rsid w:val="00414366"/>
    <w:rsid w:val="00415212"/>
    <w:rsid w:val="0041757D"/>
    <w:rsid w:val="00421BF6"/>
    <w:rsid w:val="00421F69"/>
    <w:rsid w:val="00422897"/>
    <w:rsid w:val="00423646"/>
    <w:rsid w:val="00423822"/>
    <w:rsid w:val="00426A70"/>
    <w:rsid w:val="004273CF"/>
    <w:rsid w:val="004274BA"/>
    <w:rsid w:val="0043085C"/>
    <w:rsid w:val="00433C67"/>
    <w:rsid w:val="00435D52"/>
    <w:rsid w:val="004400F1"/>
    <w:rsid w:val="00441103"/>
    <w:rsid w:val="00441A67"/>
    <w:rsid w:val="00442093"/>
    <w:rsid w:val="00442829"/>
    <w:rsid w:val="00442FD5"/>
    <w:rsid w:val="00443670"/>
    <w:rsid w:val="004442F9"/>
    <w:rsid w:val="0045352F"/>
    <w:rsid w:val="004541CC"/>
    <w:rsid w:val="00455243"/>
    <w:rsid w:val="00457918"/>
    <w:rsid w:val="00457937"/>
    <w:rsid w:val="00461B0C"/>
    <w:rsid w:val="00461C01"/>
    <w:rsid w:val="00464165"/>
    <w:rsid w:val="00465C66"/>
    <w:rsid w:val="0046611B"/>
    <w:rsid w:val="00466287"/>
    <w:rsid w:val="00466AFD"/>
    <w:rsid w:val="004701F9"/>
    <w:rsid w:val="004722A7"/>
    <w:rsid w:val="00472F6A"/>
    <w:rsid w:val="004738F9"/>
    <w:rsid w:val="00473F0C"/>
    <w:rsid w:val="0047458A"/>
    <w:rsid w:val="00475F51"/>
    <w:rsid w:val="00477C87"/>
    <w:rsid w:val="0048107D"/>
    <w:rsid w:val="00484F5D"/>
    <w:rsid w:val="004877F9"/>
    <w:rsid w:val="00492516"/>
    <w:rsid w:val="00495F05"/>
    <w:rsid w:val="00496628"/>
    <w:rsid w:val="00496DA2"/>
    <w:rsid w:val="004A2F5D"/>
    <w:rsid w:val="004A2FEC"/>
    <w:rsid w:val="004A4350"/>
    <w:rsid w:val="004A4E53"/>
    <w:rsid w:val="004A5BEE"/>
    <w:rsid w:val="004A63FE"/>
    <w:rsid w:val="004A7238"/>
    <w:rsid w:val="004B0CBC"/>
    <w:rsid w:val="004B0CE1"/>
    <w:rsid w:val="004B2CEC"/>
    <w:rsid w:val="004B3E57"/>
    <w:rsid w:val="004B444E"/>
    <w:rsid w:val="004B4DF9"/>
    <w:rsid w:val="004B5FF5"/>
    <w:rsid w:val="004C1FB3"/>
    <w:rsid w:val="004C7B6B"/>
    <w:rsid w:val="004D0621"/>
    <w:rsid w:val="004D0B78"/>
    <w:rsid w:val="004D4804"/>
    <w:rsid w:val="004D7648"/>
    <w:rsid w:val="004E00E8"/>
    <w:rsid w:val="004E1F0F"/>
    <w:rsid w:val="004E638A"/>
    <w:rsid w:val="004E6450"/>
    <w:rsid w:val="004E768C"/>
    <w:rsid w:val="004E78C6"/>
    <w:rsid w:val="004F3612"/>
    <w:rsid w:val="004F369E"/>
    <w:rsid w:val="004F510E"/>
    <w:rsid w:val="00501005"/>
    <w:rsid w:val="00501BB3"/>
    <w:rsid w:val="00502411"/>
    <w:rsid w:val="005055BA"/>
    <w:rsid w:val="00505C2F"/>
    <w:rsid w:val="005064E3"/>
    <w:rsid w:val="00507506"/>
    <w:rsid w:val="00507EC1"/>
    <w:rsid w:val="00510D68"/>
    <w:rsid w:val="00511074"/>
    <w:rsid w:val="00513998"/>
    <w:rsid w:val="00514F31"/>
    <w:rsid w:val="00515B93"/>
    <w:rsid w:val="00520A8C"/>
    <w:rsid w:val="00524D49"/>
    <w:rsid w:val="005259D3"/>
    <w:rsid w:val="0053103B"/>
    <w:rsid w:val="0053193C"/>
    <w:rsid w:val="00532890"/>
    <w:rsid w:val="00532E5F"/>
    <w:rsid w:val="005339F8"/>
    <w:rsid w:val="00534BCC"/>
    <w:rsid w:val="00535BC6"/>
    <w:rsid w:val="005366D4"/>
    <w:rsid w:val="00537E3E"/>
    <w:rsid w:val="0054004F"/>
    <w:rsid w:val="00540855"/>
    <w:rsid w:val="00540C22"/>
    <w:rsid w:val="00546293"/>
    <w:rsid w:val="00546C5D"/>
    <w:rsid w:val="00547759"/>
    <w:rsid w:val="0055543E"/>
    <w:rsid w:val="005555FE"/>
    <w:rsid w:val="005567A4"/>
    <w:rsid w:val="00556AE6"/>
    <w:rsid w:val="0055763D"/>
    <w:rsid w:val="005603BA"/>
    <w:rsid w:val="00561683"/>
    <w:rsid w:val="005624F6"/>
    <w:rsid w:val="00563F89"/>
    <w:rsid w:val="00564C58"/>
    <w:rsid w:val="00572DB6"/>
    <w:rsid w:val="00573657"/>
    <w:rsid w:val="005737F5"/>
    <w:rsid w:val="00575880"/>
    <w:rsid w:val="00577CD7"/>
    <w:rsid w:val="005832A0"/>
    <w:rsid w:val="00584225"/>
    <w:rsid w:val="0058491E"/>
    <w:rsid w:val="005849CB"/>
    <w:rsid w:val="0059060D"/>
    <w:rsid w:val="00590D0B"/>
    <w:rsid w:val="00592BC1"/>
    <w:rsid w:val="00593927"/>
    <w:rsid w:val="00594DEC"/>
    <w:rsid w:val="00594F06"/>
    <w:rsid w:val="00596A65"/>
    <w:rsid w:val="00596B1D"/>
    <w:rsid w:val="00596E9C"/>
    <w:rsid w:val="005A0570"/>
    <w:rsid w:val="005A1F6B"/>
    <w:rsid w:val="005A2C84"/>
    <w:rsid w:val="005A3C76"/>
    <w:rsid w:val="005A751D"/>
    <w:rsid w:val="005B102E"/>
    <w:rsid w:val="005B3496"/>
    <w:rsid w:val="005B5230"/>
    <w:rsid w:val="005B60E4"/>
    <w:rsid w:val="005B616E"/>
    <w:rsid w:val="005B73D1"/>
    <w:rsid w:val="005B7E13"/>
    <w:rsid w:val="005C27AE"/>
    <w:rsid w:val="005C3933"/>
    <w:rsid w:val="005C69FB"/>
    <w:rsid w:val="005C6F34"/>
    <w:rsid w:val="005C7A10"/>
    <w:rsid w:val="005D2754"/>
    <w:rsid w:val="005D3A0E"/>
    <w:rsid w:val="005D3A71"/>
    <w:rsid w:val="005D5D6A"/>
    <w:rsid w:val="005E0B8A"/>
    <w:rsid w:val="005E13D8"/>
    <w:rsid w:val="005E2D9B"/>
    <w:rsid w:val="005E5DA7"/>
    <w:rsid w:val="005F062A"/>
    <w:rsid w:val="005F08EE"/>
    <w:rsid w:val="006022C3"/>
    <w:rsid w:val="006029E1"/>
    <w:rsid w:val="00602A92"/>
    <w:rsid w:val="006038B9"/>
    <w:rsid w:val="00604732"/>
    <w:rsid w:val="0060561B"/>
    <w:rsid w:val="006124A4"/>
    <w:rsid w:val="00612AE7"/>
    <w:rsid w:val="0061387D"/>
    <w:rsid w:val="00616AF4"/>
    <w:rsid w:val="006173FD"/>
    <w:rsid w:val="00620F7C"/>
    <w:rsid w:val="006224A5"/>
    <w:rsid w:val="00623BB9"/>
    <w:rsid w:val="00624085"/>
    <w:rsid w:val="00625026"/>
    <w:rsid w:val="006274B4"/>
    <w:rsid w:val="0063141D"/>
    <w:rsid w:val="0063699A"/>
    <w:rsid w:val="006407DA"/>
    <w:rsid w:val="006407E3"/>
    <w:rsid w:val="00641ABB"/>
    <w:rsid w:val="006434F7"/>
    <w:rsid w:val="0064384E"/>
    <w:rsid w:val="0064548D"/>
    <w:rsid w:val="00645D71"/>
    <w:rsid w:val="00646665"/>
    <w:rsid w:val="00651A38"/>
    <w:rsid w:val="0065231C"/>
    <w:rsid w:val="00654590"/>
    <w:rsid w:val="0065496C"/>
    <w:rsid w:val="006567CA"/>
    <w:rsid w:val="006601A3"/>
    <w:rsid w:val="00660B92"/>
    <w:rsid w:val="00661B7D"/>
    <w:rsid w:val="006624EA"/>
    <w:rsid w:val="00662C53"/>
    <w:rsid w:val="006633EF"/>
    <w:rsid w:val="0066363A"/>
    <w:rsid w:val="00664335"/>
    <w:rsid w:val="00664E4A"/>
    <w:rsid w:val="00665F8A"/>
    <w:rsid w:val="00666B64"/>
    <w:rsid w:val="006671D0"/>
    <w:rsid w:val="006711D1"/>
    <w:rsid w:val="00671518"/>
    <w:rsid w:val="0067243E"/>
    <w:rsid w:val="00673B75"/>
    <w:rsid w:val="00675B9F"/>
    <w:rsid w:val="00684142"/>
    <w:rsid w:val="0068478E"/>
    <w:rsid w:val="00684827"/>
    <w:rsid w:val="00685A3A"/>
    <w:rsid w:val="00685C4C"/>
    <w:rsid w:val="00687463"/>
    <w:rsid w:val="006878EE"/>
    <w:rsid w:val="00687BDE"/>
    <w:rsid w:val="00690CD0"/>
    <w:rsid w:val="00692B19"/>
    <w:rsid w:val="00692D98"/>
    <w:rsid w:val="006944CA"/>
    <w:rsid w:val="00695D88"/>
    <w:rsid w:val="006976B6"/>
    <w:rsid w:val="006A050E"/>
    <w:rsid w:val="006A466C"/>
    <w:rsid w:val="006A6CFF"/>
    <w:rsid w:val="006A7AC5"/>
    <w:rsid w:val="006B0C9B"/>
    <w:rsid w:val="006B2B6C"/>
    <w:rsid w:val="006B2E73"/>
    <w:rsid w:val="006B3903"/>
    <w:rsid w:val="006B452B"/>
    <w:rsid w:val="006B4F7F"/>
    <w:rsid w:val="006B57EA"/>
    <w:rsid w:val="006B7856"/>
    <w:rsid w:val="006C148B"/>
    <w:rsid w:val="006C3AE6"/>
    <w:rsid w:val="006C48BF"/>
    <w:rsid w:val="006C61F3"/>
    <w:rsid w:val="006C680C"/>
    <w:rsid w:val="006C78BC"/>
    <w:rsid w:val="006D3CD5"/>
    <w:rsid w:val="006D4A37"/>
    <w:rsid w:val="006D4F34"/>
    <w:rsid w:val="006D50A0"/>
    <w:rsid w:val="006D631B"/>
    <w:rsid w:val="006D6CB1"/>
    <w:rsid w:val="006E066F"/>
    <w:rsid w:val="006E11DF"/>
    <w:rsid w:val="006E128B"/>
    <w:rsid w:val="006E1DA6"/>
    <w:rsid w:val="006E2D59"/>
    <w:rsid w:val="006E4450"/>
    <w:rsid w:val="006E6060"/>
    <w:rsid w:val="006F0254"/>
    <w:rsid w:val="006F187C"/>
    <w:rsid w:val="006F282B"/>
    <w:rsid w:val="006F6B77"/>
    <w:rsid w:val="00702AD4"/>
    <w:rsid w:val="007041FC"/>
    <w:rsid w:val="007061FC"/>
    <w:rsid w:val="007072D9"/>
    <w:rsid w:val="00711C80"/>
    <w:rsid w:val="00711F22"/>
    <w:rsid w:val="00712919"/>
    <w:rsid w:val="00717EE4"/>
    <w:rsid w:val="00721337"/>
    <w:rsid w:val="00721920"/>
    <w:rsid w:val="007223AB"/>
    <w:rsid w:val="007241BD"/>
    <w:rsid w:val="00725EC0"/>
    <w:rsid w:val="00727E90"/>
    <w:rsid w:val="0073040C"/>
    <w:rsid w:val="0073065C"/>
    <w:rsid w:val="0073073F"/>
    <w:rsid w:val="00730C12"/>
    <w:rsid w:val="00736756"/>
    <w:rsid w:val="00736C81"/>
    <w:rsid w:val="00741356"/>
    <w:rsid w:val="0074205F"/>
    <w:rsid w:val="0074408F"/>
    <w:rsid w:val="0075141D"/>
    <w:rsid w:val="00751E35"/>
    <w:rsid w:val="00752865"/>
    <w:rsid w:val="007538DB"/>
    <w:rsid w:val="0075401D"/>
    <w:rsid w:val="0075606E"/>
    <w:rsid w:val="00756FD9"/>
    <w:rsid w:val="00757FE9"/>
    <w:rsid w:val="00763882"/>
    <w:rsid w:val="00764BD2"/>
    <w:rsid w:val="00771289"/>
    <w:rsid w:val="00771409"/>
    <w:rsid w:val="00771D0A"/>
    <w:rsid w:val="00773E02"/>
    <w:rsid w:val="00773EDE"/>
    <w:rsid w:val="00775ECB"/>
    <w:rsid w:val="00780DC1"/>
    <w:rsid w:val="00784697"/>
    <w:rsid w:val="007866DF"/>
    <w:rsid w:val="007877F9"/>
    <w:rsid w:val="0079118D"/>
    <w:rsid w:val="00791F95"/>
    <w:rsid w:val="00794491"/>
    <w:rsid w:val="00794E51"/>
    <w:rsid w:val="007955B0"/>
    <w:rsid w:val="00797E81"/>
    <w:rsid w:val="007A0465"/>
    <w:rsid w:val="007A10A1"/>
    <w:rsid w:val="007A3CDC"/>
    <w:rsid w:val="007A3D99"/>
    <w:rsid w:val="007B092A"/>
    <w:rsid w:val="007B2141"/>
    <w:rsid w:val="007B32F3"/>
    <w:rsid w:val="007B3672"/>
    <w:rsid w:val="007B3C72"/>
    <w:rsid w:val="007B50E3"/>
    <w:rsid w:val="007C0CD4"/>
    <w:rsid w:val="007C3685"/>
    <w:rsid w:val="007C3AA9"/>
    <w:rsid w:val="007C3F89"/>
    <w:rsid w:val="007C49FB"/>
    <w:rsid w:val="007C4F1D"/>
    <w:rsid w:val="007C7621"/>
    <w:rsid w:val="007D1DAA"/>
    <w:rsid w:val="007D24D8"/>
    <w:rsid w:val="007D3B67"/>
    <w:rsid w:val="007D3FE4"/>
    <w:rsid w:val="007D40D1"/>
    <w:rsid w:val="007D6C8C"/>
    <w:rsid w:val="007E04D9"/>
    <w:rsid w:val="007E1E5D"/>
    <w:rsid w:val="007E497C"/>
    <w:rsid w:val="007E4D37"/>
    <w:rsid w:val="007F3863"/>
    <w:rsid w:val="007F3D72"/>
    <w:rsid w:val="007F4B57"/>
    <w:rsid w:val="007F74DD"/>
    <w:rsid w:val="00800561"/>
    <w:rsid w:val="00800AC8"/>
    <w:rsid w:val="00801617"/>
    <w:rsid w:val="00803782"/>
    <w:rsid w:val="00803AF1"/>
    <w:rsid w:val="00803F59"/>
    <w:rsid w:val="008046FB"/>
    <w:rsid w:val="00804AE9"/>
    <w:rsid w:val="00804F56"/>
    <w:rsid w:val="0080754E"/>
    <w:rsid w:val="00807713"/>
    <w:rsid w:val="0080777E"/>
    <w:rsid w:val="00810481"/>
    <w:rsid w:val="0081200E"/>
    <w:rsid w:val="00813BFE"/>
    <w:rsid w:val="00816F2C"/>
    <w:rsid w:val="00821168"/>
    <w:rsid w:val="00821194"/>
    <w:rsid w:val="00821318"/>
    <w:rsid w:val="008218F8"/>
    <w:rsid w:val="00822226"/>
    <w:rsid w:val="00823809"/>
    <w:rsid w:val="00826FFC"/>
    <w:rsid w:val="00831ADE"/>
    <w:rsid w:val="00832757"/>
    <w:rsid w:val="00837C02"/>
    <w:rsid w:val="00840D29"/>
    <w:rsid w:val="00843194"/>
    <w:rsid w:val="0084352B"/>
    <w:rsid w:val="00843E4F"/>
    <w:rsid w:val="008449F6"/>
    <w:rsid w:val="00846ACD"/>
    <w:rsid w:val="00847096"/>
    <w:rsid w:val="00850107"/>
    <w:rsid w:val="008523E0"/>
    <w:rsid w:val="00852868"/>
    <w:rsid w:val="00853692"/>
    <w:rsid w:val="008572AD"/>
    <w:rsid w:val="00861EF3"/>
    <w:rsid w:val="00862918"/>
    <w:rsid w:val="00862BF1"/>
    <w:rsid w:val="00863029"/>
    <w:rsid w:val="0086311F"/>
    <w:rsid w:val="00866775"/>
    <w:rsid w:val="008725E7"/>
    <w:rsid w:val="008735C7"/>
    <w:rsid w:val="00873E3B"/>
    <w:rsid w:val="00874295"/>
    <w:rsid w:val="00875084"/>
    <w:rsid w:val="008754A4"/>
    <w:rsid w:val="00876872"/>
    <w:rsid w:val="008769BF"/>
    <w:rsid w:val="008777D8"/>
    <w:rsid w:val="00882507"/>
    <w:rsid w:val="0088413D"/>
    <w:rsid w:val="0088484E"/>
    <w:rsid w:val="00885397"/>
    <w:rsid w:val="008855F8"/>
    <w:rsid w:val="00891C5F"/>
    <w:rsid w:val="00894D24"/>
    <w:rsid w:val="00896109"/>
    <w:rsid w:val="0089713C"/>
    <w:rsid w:val="00897289"/>
    <w:rsid w:val="008A19C9"/>
    <w:rsid w:val="008A2582"/>
    <w:rsid w:val="008A30E4"/>
    <w:rsid w:val="008A32D8"/>
    <w:rsid w:val="008A4037"/>
    <w:rsid w:val="008A52C7"/>
    <w:rsid w:val="008A5AF3"/>
    <w:rsid w:val="008A6D71"/>
    <w:rsid w:val="008B2B3D"/>
    <w:rsid w:val="008B2C24"/>
    <w:rsid w:val="008B46EA"/>
    <w:rsid w:val="008B4A80"/>
    <w:rsid w:val="008B598B"/>
    <w:rsid w:val="008B6F3F"/>
    <w:rsid w:val="008B6FCE"/>
    <w:rsid w:val="008C08C1"/>
    <w:rsid w:val="008C14B4"/>
    <w:rsid w:val="008C1CCA"/>
    <w:rsid w:val="008C1F81"/>
    <w:rsid w:val="008C5F9D"/>
    <w:rsid w:val="008C740A"/>
    <w:rsid w:val="008D018D"/>
    <w:rsid w:val="008D0248"/>
    <w:rsid w:val="008D13E1"/>
    <w:rsid w:val="008D1781"/>
    <w:rsid w:val="008D224C"/>
    <w:rsid w:val="008D6071"/>
    <w:rsid w:val="008D609B"/>
    <w:rsid w:val="008D65C1"/>
    <w:rsid w:val="008D77D1"/>
    <w:rsid w:val="008E3737"/>
    <w:rsid w:val="008E4DD9"/>
    <w:rsid w:val="008F04BA"/>
    <w:rsid w:val="008F08ED"/>
    <w:rsid w:val="008F0C77"/>
    <w:rsid w:val="008F0CB9"/>
    <w:rsid w:val="008F7DF6"/>
    <w:rsid w:val="00901970"/>
    <w:rsid w:val="00903685"/>
    <w:rsid w:val="009037D1"/>
    <w:rsid w:val="00905175"/>
    <w:rsid w:val="00907570"/>
    <w:rsid w:val="0091047A"/>
    <w:rsid w:val="00911E53"/>
    <w:rsid w:val="0091362C"/>
    <w:rsid w:val="009158AD"/>
    <w:rsid w:val="00921B9D"/>
    <w:rsid w:val="00923EA9"/>
    <w:rsid w:val="0092460F"/>
    <w:rsid w:val="009247C7"/>
    <w:rsid w:val="00924ED9"/>
    <w:rsid w:val="00927828"/>
    <w:rsid w:val="00935CF4"/>
    <w:rsid w:val="0093704F"/>
    <w:rsid w:val="00937D7D"/>
    <w:rsid w:val="009421ED"/>
    <w:rsid w:val="00943767"/>
    <w:rsid w:val="00943EA7"/>
    <w:rsid w:val="00944A5F"/>
    <w:rsid w:val="00946059"/>
    <w:rsid w:val="0094672B"/>
    <w:rsid w:val="00951014"/>
    <w:rsid w:val="00951CB2"/>
    <w:rsid w:val="00952064"/>
    <w:rsid w:val="0095222E"/>
    <w:rsid w:val="00952D04"/>
    <w:rsid w:val="009540B4"/>
    <w:rsid w:val="009558C9"/>
    <w:rsid w:val="00957B58"/>
    <w:rsid w:val="00957D0B"/>
    <w:rsid w:val="00957D4C"/>
    <w:rsid w:val="00957F55"/>
    <w:rsid w:val="00961AC9"/>
    <w:rsid w:val="00965498"/>
    <w:rsid w:val="009666EC"/>
    <w:rsid w:val="00966BCD"/>
    <w:rsid w:val="00970D06"/>
    <w:rsid w:val="0097129A"/>
    <w:rsid w:val="00972E1B"/>
    <w:rsid w:val="0097324D"/>
    <w:rsid w:val="009752BD"/>
    <w:rsid w:val="00976200"/>
    <w:rsid w:val="00976B4C"/>
    <w:rsid w:val="00976B66"/>
    <w:rsid w:val="009819F0"/>
    <w:rsid w:val="00983634"/>
    <w:rsid w:val="00985DD8"/>
    <w:rsid w:val="00987304"/>
    <w:rsid w:val="00990F34"/>
    <w:rsid w:val="00995A55"/>
    <w:rsid w:val="00996FF6"/>
    <w:rsid w:val="00997001"/>
    <w:rsid w:val="009A0612"/>
    <w:rsid w:val="009A0FF8"/>
    <w:rsid w:val="009A2E65"/>
    <w:rsid w:val="009A3B9E"/>
    <w:rsid w:val="009B0E7A"/>
    <w:rsid w:val="009B1403"/>
    <w:rsid w:val="009B1586"/>
    <w:rsid w:val="009B2BBA"/>
    <w:rsid w:val="009B39A3"/>
    <w:rsid w:val="009B4ADB"/>
    <w:rsid w:val="009B5969"/>
    <w:rsid w:val="009B683A"/>
    <w:rsid w:val="009B73FC"/>
    <w:rsid w:val="009C18ED"/>
    <w:rsid w:val="009C2115"/>
    <w:rsid w:val="009D131F"/>
    <w:rsid w:val="009D6313"/>
    <w:rsid w:val="009D6F14"/>
    <w:rsid w:val="009D7B58"/>
    <w:rsid w:val="009E0666"/>
    <w:rsid w:val="009E09A0"/>
    <w:rsid w:val="009E1DF6"/>
    <w:rsid w:val="009E3055"/>
    <w:rsid w:val="009E4684"/>
    <w:rsid w:val="009E48C8"/>
    <w:rsid w:val="009E51EF"/>
    <w:rsid w:val="009E5240"/>
    <w:rsid w:val="009E5682"/>
    <w:rsid w:val="009E7E02"/>
    <w:rsid w:val="009E7F9A"/>
    <w:rsid w:val="009F0C4E"/>
    <w:rsid w:val="009F144F"/>
    <w:rsid w:val="009F2902"/>
    <w:rsid w:val="009F4906"/>
    <w:rsid w:val="009F4EE5"/>
    <w:rsid w:val="009F71D4"/>
    <w:rsid w:val="00A00D5F"/>
    <w:rsid w:val="00A02B12"/>
    <w:rsid w:val="00A055B5"/>
    <w:rsid w:val="00A07DB2"/>
    <w:rsid w:val="00A10678"/>
    <w:rsid w:val="00A11236"/>
    <w:rsid w:val="00A12E38"/>
    <w:rsid w:val="00A1378B"/>
    <w:rsid w:val="00A13922"/>
    <w:rsid w:val="00A15611"/>
    <w:rsid w:val="00A17D1A"/>
    <w:rsid w:val="00A17DB6"/>
    <w:rsid w:val="00A2086D"/>
    <w:rsid w:val="00A20FD1"/>
    <w:rsid w:val="00A212BB"/>
    <w:rsid w:val="00A227EB"/>
    <w:rsid w:val="00A2294E"/>
    <w:rsid w:val="00A23A4B"/>
    <w:rsid w:val="00A252EF"/>
    <w:rsid w:val="00A308D6"/>
    <w:rsid w:val="00A30A8F"/>
    <w:rsid w:val="00A338ED"/>
    <w:rsid w:val="00A346AC"/>
    <w:rsid w:val="00A34E8B"/>
    <w:rsid w:val="00A3531F"/>
    <w:rsid w:val="00A35894"/>
    <w:rsid w:val="00A36A27"/>
    <w:rsid w:val="00A37E59"/>
    <w:rsid w:val="00A41E1E"/>
    <w:rsid w:val="00A43778"/>
    <w:rsid w:val="00A51CE4"/>
    <w:rsid w:val="00A53AB2"/>
    <w:rsid w:val="00A541E8"/>
    <w:rsid w:val="00A54A3A"/>
    <w:rsid w:val="00A57714"/>
    <w:rsid w:val="00A6077E"/>
    <w:rsid w:val="00A61297"/>
    <w:rsid w:val="00A630F7"/>
    <w:rsid w:val="00A633B9"/>
    <w:rsid w:val="00A63436"/>
    <w:rsid w:val="00A65B76"/>
    <w:rsid w:val="00A65D21"/>
    <w:rsid w:val="00A65D9D"/>
    <w:rsid w:val="00A6636E"/>
    <w:rsid w:val="00A67E3D"/>
    <w:rsid w:val="00A7141C"/>
    <w:rsid w:val="00A71E52"/>
    <w:rsid w:val="00A725CF"/>
    <w:rsid w:val="00A72A37"/>
    <w:rsid w:val="00A73090"/>
    <w:rsid w:val="00A75662"/>
    <w:rsid w:val="00A756B8"/>
    <w:rsid w:val="00A7572D"/>
    <w:rsid w:val="00A76E94"/>
    <w:rsid w:val="00A82E4B"/>
    <w:rsid w:val="00A83402"/>
    <w:rsid w:val="00A86148"/>
    <w:rsid w:val="00A87E91"/>
    <w:rsid w:val="00AA121B"/>
    <w:rsid w:val="00AA1909"/>
    <w:rsid w:val="00AA4D56"/>
    <w:rsid w:val="00AA4E6C"/>
    <w:rsid w:val="00AA4E72"/>
    <w:rsid w:val="00AA6988"/>
    <w:rsid w:val="00AB023C"/>
    <w:rsid w:val="00AB10B1"/>
    <w:rsid w:val="00AB2688"/>
    <w:rsid w:val="00AB3CAC"/>
    <w:rsid w:val="00AB6BAB"/>
    <w:rsid w:val="00AC00CA"/>
    <w:rsid w:val="00AC073E"/>
    <w:rsid w:val="00AC5575"/>
    <w:rsid w:val="00AD01D3"/>
    <w:rsid w:val="00AD058E"/>
    <w:rsid w:val="00AD23C7"/>
    <w:rsid w:val="00AD5D90"/>
    <w:rsid w:val="00AD622B"/>
    <w:rsid w:val="00AD78FA"/>
    <w:rsid w:val="00AE05FD"/>
    <w:rsid w:val="00AE1E7E"/>
    <w:rsid w:val="00AF0C3B"/>
    <w:rsid w:val="00AF340F"/>
    <w:rsid w:val="00AF44F1"/>
    <w:rsid w:val="00AF5BED"/>
    <w:rsid w:val="00AF6832"/>
    <w:rsid w:val="00AF7444"/>
    <w:rsid w:val="00AF7EEE"/>
    <w:rsid w:val="00B02E10"/>
    <w:rsid w:val="00B0375F"/>
    <w:rsid w:val="00B06812"/>
    <w:rsid w:val="00B072CD"/>
    <w:rsid w:val="00B0749B"/>
    <w:rsid w:val="00B07AE7"/>
    <w:rsid w:val="00B103AB"/>
    <w:rsid w:val="00B10EFC"/>
    <w:rsid w:val="00B1132C"/>
    <w:rsid w:val="00B13927"/>
    <w:rsid w:val="00B147F4"/>
    <w:rsid w:val="00B14928"/>
    <w:rsid w:val="00B15740"/>
    <w:rsid w:val="00B15C12"/>
    <w:rsid w:val="00B16BB6"/>
    <w:rsid w:val="00B20312"/>
    <w:rsid w:val="00B21CFB"/>
    <w:rsid w:val="00B225EB"/>
    <w:rsid w:val="00B23081"/>
    <w:rsid w:val="00B23D52"/>
    <w:rsid w:val="00B3171D"/>
    <w:rsid w:val="00B33EFE"/>
    <w:rsid w:val="00B359E4"/>
    <w:rsid w:val="00B37FA1"/>
    <w:rsid w:val="00B40B16"/>
    <w:rsid w:val="00B41C05"/>
    <w:rsid w:val="00B42449"/>
    <w:rsid w:val="00B45B60"/>
    <w:rsid w:val="00B45D79"/>
    <w:rsid w:val="00B47FAF"/>
    <w:rsid w:val="00B52350"/>
    <w:rsid w:val="00B52537"/>
    <w:rsid w:val="00B525A1"/>
    <w:rsid w:val="00B548C5"/>
    <w:rsid w:val="00B54B3D"/>
    <w:rsid w:val="00B55B2D"/>
    <w:rsid w:val="00B56AC3"/>
    <w:rsid w:val="00B57B45"/>
    <w:rsid w:val="00B60E51"/>
    <w:rsid w:val="00B61C8D"/>
    <w:rsid w:val="00B62EF9"/>
    <w:rsid w:val="00B63F59"/>
    <w:rsid w:val="00B666FB"/>
    <w:rsid w:val="00B67F66"/>
    <w:rsid w:val="00B71ADE"/>
    <w:rsid w:val="00B72B96"/>
    <w:rsid w:val="00B73756"/>
    <w:rsid w:val="00B73A5E"/>
    <w:rsid w:val="00B75324"/>
    <w:rsid w:val="00B75948"/>
    <w:rsid w:val="00B803AA"/>
    <w:rsid w:val="00B80599"/>
    <w:rsid w:val="00B805CC"/>
    <w:rsid w:val="00B80976"/>
    <w:rsid w:val="00B843B4"/>
    <w:rsid w:val="00B845AC"/>
    <w:rsid w:val="00B84765"/>
    <w:rsid w:val="00B86334"/>
    <w:rsid w:val="00B865F2"/>
    <w:rsid w:val="00B90B6B"/>
    <w:rsid w:val="00B923C6"/>
    <w:rsid w:val="00B950CB"/>
    <w:rsid w:val="00B952D6"/>
    <w:rsid w:val="00B95A89"/>
    <w:rsid w:val="00BA1990"/>
    <w:rsid w:val="00BA3509"/>
    <w:rsid w:val="00BA4F85"/>
    <w:rsid w:val="00BA508C"/>
    <w:rsid w:val="00BA548B"/>
    <w:rsid w:val="00BB1415"/>
    <w:rsid w:val="00BB2B23"/>
    <w:rsid w:val="00BB309F"/>
    <w:rsid w:val="00BB4824"/>
    <w:rsid w:val="00BB4E25"/>
    <w:rsid w:val="00BB5CB4"/>
    <w:rsid w:val="00BC74C7"/>
    <w:rsid w:val="00BD11CD"/>
    <w:rsid w:val="00BD1FFE"/>
    <w:rsid w:val="00BD3975"/>
    <w:rsid w:val="00BD40CA"/>
    <w:rsid w:val="00BD63A7"/>
    <w:rsid w:val="00BD7C14"/>
    <w:rsid w:val="00BE0633"/>
    <w:rsid w:val="00BE1DBC"/>
    <w:rsid w:val="00BE1E95"/>
    <w:rsid w:val="00BE2EC4"/>
    <w:rsid w:val="00BE3E2F"/>
    <w:rsid w:val="00BE3F5B"/>
    <w:rsid w:val="00BE538D"/>
    <w:rsid w:val="00BF063B"/>
    <w:rsid w:val="00BF17D1"/>
    <w:rsid w:val="00BF3934"/>
    <w:rsid w:val="00BF4292"/>
    <w:rsid w:val="00BF48B6"/>
    <w:rsid w:val="00BF750B"/>
    <w:rsid w:val="00C02517"/>
    <w:rsid w:val="00C0288E"/>
    <w:rsid w:val="00C04003"/>
    <w:rsid w:val="00C0449C"/>
    <w:rsid w:val="00C06236"/>
    <w:rsid w:val="00C12D5D"/>
    <w:rsid w:val="00C13537"/>
    <w:rsid w:val="00C13B31"/>
    <w:rsid w:val="00C15DA6"/>
    <w:rsid w:val="00C20144"/>
    <w:rsid w:val="00C21D69"/>
    <w:rsid w:val="00C2258C"/>
    <w:rsid w:val="00C22B70"/>
    <w:rsid w:val="00C23A83"/>
    <w:rsid w:val="00C24082"/>
    <w:rsid w:val="00C253E1"/>
    <w:rsid w:val="00C26B5F"/>
    <w:rsid w:val="00C26FCE"/>
    <w:rsid w:val="00C333DB"/>
    <w:rsid w:val="00C33438"/>
    <w:rsid w:val="00C338E2"/>
    <w:rsid w:val="00C33A5A"/>
    <w:rsid w:val="00C33DC4"/>
    <w:rsid w:val="00C366F8"/>
    <w:rsid w:val="00C36950"/>
    <w:rsid w:val="00C371CD"/>
    <w:rsid w:val="00C41BE1"/>
    <w:rsid w:val="00C428E7"/>
    <w:rsid w:val="00C438A0"/>
    <w:rsid w:val="00C43C1B"/>
    <w:rsid w:val="00C444C2"/>
    <w:rsid w:val="00C47F34"/>
    <w:rsid w:val="00C50265"/>
    <w:rsid w:val="00C52AF8"/>
    <w:rsid w:val="00C569E5"/>
    <w:rsid w:val="00C579C1"/>
    <w:rsid w:val="00C60A4C"/>
    <w:rsid w:val="00C60F7C"/>
    <w:rsid w:val="00C62074"/>
    <w:rsid w:val="00C63101"/>
    <w:rsid w:val="00C67B73"/>
    <w:rsid w:val="00C67E5E"/>
    <w:rsid w:val="00C72272"/>
    <w:rsid w:val="00C72694"/>
    <w:rsid w:val="00C72D86"/>
    <w:rsid w:val="00C731B3"/>
    <w:rsid w:val="00C745F0"/>
    <w:rsid w:val="00C756F6"/>
    <w:rsid w:val="00C75AE4"/>
    <w:rsid w:val="00C75C32"/>
    <w:rsid w:val="00C77172"/>
    <w:rsid w:val="00C77BB1"/>
    <w:rsid w:val="00C8165A"/>
    <w:rsid w:val="00C820C6"/>
    <w:rsid w:val="00C83770"/>
    <w:rsid w:val="00C851CB"/>
    <w:rsid w:val="00C85659"/>
    <w:rsid w:val="00C9059E"/>
    <w:rsid w:val="00C93D4F"/>
    <w:rsid w:val="00C96AD7"/>
    <w:rsid w:val="00C96BF7"/>
    <w:rsid w:val="00C9738B"/>
    <w:rsid w:val="00C974E0"/>
    <w:rsid w:val="00C97752"/>
    <w:rsid w:val="00C9789B"/>
    <w:rsid w:val="00CA2951"/>
    <w:rsid w:val="00CA3568"/>
    <w:rsid w:val="00CA4EE0"/>
    <w:rsid w:val="00CB1CEB"/>
    <w:rsid w:val="00CC21E8"/>
    <w:rsid w:val="00CC2D59"/>
    <w:rsid w:val="00CC4992"/>
    <w:rsid w:val="00CC6184"/>
    <w:rsid w:val="00CC6276"/>
    <w:rsid w:val="00CC65C1"/>
    <w:rsid w:val="00CC697C"/>
    <w:rsid w:val="00CC70A8"/>
    <w:rsid w:val="00CD05BC"/>
    <w:rsid w:val="00CD27F6"/>
    <w:rsid w:val="00CD38CA"/>
    <w:rsid w:val="00CD476C"/>
    <w:rsid w:val="00CD655B"/>
    <w:rsid w:val="00CD736D"/>
    <w:rsid w:val="00CE49FC"/>
    <w:rsid w:val="00CE5D29"/>
    <w:rsid w:val="00CE7A23"/>
    <w:rsid w:val="00CF0A48"/>
    <w:rsid w:val="00CF1651"/>
    <w:rsid w:val="00CF1C3C"/>
    <w:rsid w:val="00CF39FA"/>
    <w:rsid w:val="00CF3C1F"/>
    <w:rsid w:val="00CF6826"/>
    <w:rsid w:val="00D03EF8"/>
    <w:rsid w:val="00D044F8"/>
    <w:rsid w:val="00D04D5B"/>
    <w:rsid w:val="00D0511E"/>
    <w:rsid w:val="00D05A83"/>
    <w:rsid w:val="00D06054"/>
    <w:rsid w:val="00D066D2"/>
    <w:rsid w:val="00D07688"/>
    <w:rsid w:val="00D10111"/>
    <w:rsid w:val="00D10D4D"/>
    <w:rsid w:val="00D1121B"/>
    <w:rsid w:val="00D136B7"/>
    <w:rsid w:val="00D14971"/>
    <w:rsid w:val="00D168D9"/>
    <w:rsid w:val="00D1724E"/>
    <w:rsid w:val="00D22126"/>
    <w:rsid w:val="00D22B06"/>
    <w:rsid w:val="00D22EE1"/>
    <w:rsid w:val="00D232AB"/>
    <w:rsid w:val="00D23908"/>
    <w:rsid w:val="00D247AA"/>
    <w:rsid w:val="00D27196"/>
    <w:rsid w:val="00D309A7"/>
    <w:rsid w:val="00D330F5"/>
    <w:rsid w:val="00D33AD6"/>
    <w:rsid w:val="00D370FA"/>
    <w:rsid w:val="00D44E5B"/>
    <w:rsid w:val="00D45EF8"/>
    <w:rsid w:val="00D4609E"/>
    <w:rsid w:val="00D46253"/>
    <w:rsid w:val="00D46291"/>
    <w:rsid w:val="00D46699"/>
    <w:rsid w:val="00D50A64"/>
    <w:rsid w:val="00D52225"/>
    <w:rsid w:val="00D524D3"/>
    <w:rsid w:val="00D52C37"/>
    <w:rsid w:val="00D54ACB"/>
    <w:rsid w:val="00D54CF9"/>
    <w:rsid w:val="00D5769B"/>
    <w:rsid w:val="00D57FAD"/>
    <w:rsid w:val="00D60284"/>
    <w:rsid w:val="00D6084F"/>
    <w:rsid w:val="00D61FFB"/>
    <w:rsid w:val="00D631FD"/>
    <w:rsid w:val="00D6327E"/>
    <w:rsid w:val="00D634FB"/>
    <w:rsid w:val="00D635F8"/>
    <w:rsid w:val="00D65D31"/>
    <w:rsid w:val="00D6631F"/>
    <w:rsid w:val="00D672F5"/>
    <w:rsid w:val="00D7124C"/>
    <w:rsid w:val="00D718E1"/>
    <w:rsid w:val="00D76515"/>
    <w:rsid w:val="00D83C15"/>
    <w:rsid w:val="00D8539F"/>
    <w:rsid w:val="00D8629A"/>
    <w:rsid w:val="00D90429"/>
    <w:rsid w:val="00D9084E"/>
    <w:rsid w:val="00D90A5A"/>
    <w:rsid w:val="00D92977"/>
    <w:rsid w:val="00D94008"/>
    <w:rsid w:val="00D949CC"/>
    <w:rsid w:val="00D96D88"/>
    <w:rsid w:val="00DA0044"/>
    <w:rsid w:val="00DA1202"/>
    <w:rsid w:val="00DA50E1"/>
    <w:rsid w:val="00DA59F7"/>
    <w:rsid w:val="00DA5CE6"/>
    <w:rsid w:val="00DA7F4A"/>
    <w:rsid w:val="00DB04BC"/>
    <w:rsid w:val="00DB3215"/>
    <w:rsid w:val="00DB5A3C"/>
    <w:rsid w:val="00DC04C2"/>
    <w:rsid w:val="00DC0553"/>
    <w:rsid w:val="00DC3BF8"/>
    <w:rsid w:val="00DC3FA0"/>
    <w:rsid w:val="00DC50F1"/>
    <w:rsid w:val="00DC75B4"/>
    <w:rsid w:val="00DD1A71"/>
    <w:rsid w:val="00DD1FDB"/>
    <w:rsid w:val="00DD249D"/>
    <w:rsid w:val="00DD284E"/>
    <w:rsid w:val="00DD770B"/>
    <w:rsid w:val="00DE1435"/>
    <w:rsid w:val="00DE14E5"/>
    <w:rsid w:val="00DE385D"/>
    <w:rsid w:val="00DE631B"/>
    <w:rsid w:val="00DE762B"/>
    <w:rsid w:val="00DE7EDB"/>
    <w:rsid w:val="00DE7FBC"/>
    <w:rsid w:val="00DF06DA"/>
    <w:rsid w:val="00DF282A"/>
    <w:rsid w:val="00DF3763"/>
    <w:rsid w:val="00DF4196"/>
    <w:rsid w:val="00DF4BBA"/>
    <w:rsid w:val="00DF67E0"/>
    <w:rsid w:val="00DF69A5"/>
    <w:rsid w:val="00E00C83"/>
    <w:rsid w:val="00E01C7B"/>
    <w:rsid w:val="00E033E9"/>
    <w:rsid w:val="00E06361"/>
    <w:rsid w:val="00E07B56"/>
    <w:rsid w:val="00E1179A"/>
    <w:rsid w:val="00E1268E"/>
    <w:rsid w:val="00E1416B"/>
    <w:rsid w:val="00E15020"/>
    <w:rsid w:val="00E17DC7"/>
    <w:rsid w:val="00E20933"/>
    <w:rsid w:val="00E21626"/>
    <w:rsid w:val="00E21E92"/>
    <w:rsid w:val="00E23C5E"/>
    <w:rsid w:val="00E24F04"/>
    <w:rsid w:val="00E24FC1"/>
    <w:rsid w:val="00E24FD5"/>
    <w:rsid w:val="00E250D1"/>
    <w:rsid w:val="00E26241"/>
    <w:rsid w:val="00E27376"/>
    <w:rsid w:val="00E32097"/>
    <w:rsid w:val="00E359E2"/>
    <w:rsid w:val="00E43333"/>
    <w:rsid w:val="00E440DB"/>
    <w:rsid w:val="00E453C9"/>
    <w:rsid w:val="00E46DFB"/>
    <w:rsid w:val="00E52EC1"/>
    <w:rsid w:val="00E54618"/>
    <w:rsid w:val="00E5648A"/>
    <w:rsid w:val="00E57822"/>
    <w:rsid w:val="00E57E80"/>
    <w:rsid w:val="00E60912"/>
    <w:rsid w:val="00E62F69"/>
    <w:rsid w:val="00E648E4"/>
    <w:rsid w:val="00E64B7A"/>
    <w:rsid w:val="00E64E2E"/>
    <w:rsid w:val="00E67292"/>
    <w:rsid w:val="00E7281B"/>
    <w:rsid w:val="00E73816"/>
    <w:rsid w:val="00E74390"/>
    <w:rsid w:val="00E75065"/>
    <w:rsid w:val="00E751AA"/>
    <w:rsid w:val="00E75736"/>
    <w:rsid w:val="00E75886"/>
    <w:rsid w:val="00E96E11"/>
    <w:rsid w:val="00EA0837"/>
    <w:rsid w:val="00EA0C78"/>
    <w:rsid w:val="00EA54D6"/>
    <w:rsid w:val="00EA588A"/>
    <w:rsid w:val="00EA76D1"/>
    <w:rsid w:val="00EA7C82"/>
    <w:rsid w:val="00EB05B8"/>
    <w:rsid w:val="00EB0839"/>
    <w:rsid w:val="00EB08A9"/>
    <w:rsid w:val="00EB1833"/>
    <w:rsid w:val="00EB41B3"/>
    <w:rsid w:val="00EB4663"/>
    <w:rsid w:val="00EB4993"/>
    <w:rsid w:val="00EB4E66"/>
    <w:rsid w:val="00EB6AE9"/>
    <w:rsid w:val="00EB6BDA"/>
    <w:rsid w:val="00EB70A8"/>
    <w:rsid w:val="00EB7A9D"/>
    <w:rsid w:val="00EB7E89"/>
    <w:rsid w:val="00EC1053"/>
    <w:rsid w:val="00EC170D"/>
    <w:rsid w:val="00EC2F93"/>
    <w:rsid w:val="00EC6352"/>
    <w:rsid w:val="00ED0012"/>
    <w:rsid w:val="00ED02E4"/>
    <w:rsid w:val="00ED0FD7"/>
    <w:rsid w:val="00ED10D1"/>
    <w:rsid w:val="00ED147A"/>
    <w:rsid w:val="00ED226B"/>
    <w:rsid w:val="00ED2728"/>
    <w:rsid w:val="00ED41BA"/>
    <w:rsid w:val="00ED6C73"/>
    <w:rsid w:val="00ED6FD9"/>
    <w:rsid w:val="00ED7A19"/>
    <w:rsid w:val="00EE491E"/>
    <w:rsid w:val="00EE50CD"/>
    <w:rsid w:val="00EE58AE"/>
    <w:rsid w:val="00EE67E9"/>
    <w:rsid w:val="00EE7371"/>
    <w:rsid w:val="00EF040D"/>
    <w:rsid w:val="00EF199F"/>
    <w:rsid w:val="00EF429C"/>
    <w:rsid w:val="00F0048D"/>
    <w:rsid w:val="00F0346A"/>
    <w:rsid w:val="00F03B44"/>
    <w:rsid w:val="00F03FD0"/>
    <w:rsid w:val="00F04C8A"/>
    <w:rsid w:val="00F04FAA"/>
    <w:rsid w:val="00F07C5F"/>
    <w:rsid w:val="00F10C8F"/>
    <w:rsid w:val="00F10EA9"/>
    <w:rsid w:val="00F12CE5"/>
    <w:rsid w:val="00F12E1A"/>
    <w:rsid w:val="00F13FDE"/>
    <w:rsid w:val="00F15192"/>
    <w:rsid w:val="00F17EBF"/>
    <w:rsid w:val="00F21FD7"/>
    <w:rsid w:val="00F22DC4"/>
    <w:rsid w:val="00F231C4"/>
    <w:rsid w:val="00F276ED"/>
    <w:rsid w:val="00F306C3"/>
    <w:rsid w:val="00F30A14"/>
    <w:rsid w:val="00F30C15"/>
    <w:rsid w:val="00F32089"/>
    <w:rsid w:val="00F340D0"/>
    <w:rsid w:val="00F34AD6"/>
    <w:rsid w:val="00F35ACA"/>
    <w:rsid w:val="00F35F62"/>
    <w:rsid w:val="00F40F74"/>
    <w:rsid w:val="00F41B88"/>
    <w:rsid w:val="00F42844"/>
    <w:rsid w:val="00F504D1"/>
    <w:rsid w:val="00F51710"/>
    <w:rsid w:val="00F52552"/>
    <w:rsid w:val="00F5298B"/>
    <w:rsid w:val="00F53385"/>
    <w:rsid w:val="00F53E86"/>
    <w:rsid w:val="00F5691F"/>
    <w:rsid w:val="00F6186E"/>
    <w:rsid w:val="00F6343D"/>
    <w:rsid w:val="00F6533F"/>
    <w:rsid w:val="00F65775"/>
    <w:rsid w:val="00F65EFD"/>
    <w:rsid w:val="00F673D4"/>
    <w:rsid w:val="00F70739"/>
    <w:rsid w:val="00F70FD6"/>
    <w:rsid w:val="00F72C20"/>
    <w:rsid w:val="00F73500"/>
    <w:rsid w:val="00F738DC"/>
    <w:rsid w:val="00F73D97"/>
    <w:rsid w:val="00F742BB"/>
    <w:rsid w:val="00F74EDC"/>
    <w:rsid w:val="00F76ABB"/>
    <w:rsid w:val="00F80554"/>
    <w:rsid w:val="00F80EE5"/>
    <w:rsid w:val="00F8288B"/>
    <w:rsid w:val="00F837A5"/>
    <w:rsid w:val="00F845CF"/>
    <w:rsid w:val="00F84680"/>
    <w:rsid w:val="00F84899"/>
    <w:rsid w:val="00F85EB3"/>
    <w:rsid w:val="00F91FA7"/>
    <w:rsid w:val="00F92B32"/>
    <w:rsid w:val="00F93A2E"/>
    <w:rsid w:val="00FA03B2"/>
    <w:rsid w:val="00FA1C16"/>
    <w:rsid w:val="00FA46BA"/>
    <w:rsid w:val="00FA547F"/>
    <w:rsid w:val="00FA5FAA"/>
    <w:rsid w:val="00FA6FE0"/>
    <w:rsid w:val="00FA74B1"/>
    <w:rsid w:val="00FB084B"/>
    <w:rsid w:val="00FB1A04"/>
    <w:rsid w:val="00FB1D70"/>
    <w:rsid w:val="00FB2599"/>
    <w:rsid w:val="00FB2EB0"/>
    <w:rsid w:val="00FB528E"/>
    <w:rsid w:val="00FB60AB"/>
    <w:rsid w:val="00FC1744"/>
    <w:rsid w:val="00FC252A"/>
    <w:rsid w:val="00FC45FA"/>
    <w:rsid w:val="00FC6642"/>
    <w:rsid w:val="00FC782B"/>
    <w:rsid w:val="00FD0CFB"/>
    <w:rsid w:val="00FD0D11"/>
    <w:rsid w:val="00FD284B"/>
    <w:rsid w:val="00FD2E56"/>
    <w:rsid w:val="00FD42F4"/>
    <w:rsid w:val="00FD5055"/>
    <w:rsid w:val="00FD5900"/>
    <w:rsid w:val="00FE0FE7"/>
    <w:rsid w:val="00FE3DED"/>
    <w:rsid w:val="00FE7236"/>
    <w:rsid w:val="00FE7B63"/>
    <w:rsid w:val="00FF06CC"/>
    <w:rsid w:val="00FF0DEA"/>
    <w:rsid w:val="00FF1E8C"/>
    <w:rsid w:val="00FF2D93"/>
    <w:rsid w:val="00FF488D"/>
    <w:rsid w:val="00FF48E3"/>
    <w:rsid w:val="00FF4E21"/>
    <w:rsid w:val="00FF51FC"/>
    <w:rsid w:val="00FF7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A87EBBA"/>
  <w15:docId w15:val="{E2124FE2-5BE0-40EE-9EE3-F5BC3C4B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A3D9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1"/>
    <w:qFormat/>
    <w:rsid w:val="00E52EC1"/>
    <w:pPr>
      <w:keepNext/>
      <w:numPr>
        <w:numId w:val="1"/>
      </w:numPr>
      <w:spacing w:before="240" w:after="60"/>
      <w:outlineLvl w:val="0"/>
    </w:pPr>
    <w:rPr>
      <w:b/>
      <w:kern w:val="1"/>
      <w:sz w:val="36"/>
      <w:szCs w:val="20"/>
    </w:rPr>
  </w:style>
  <w:style w:type="paragraph" w:styleId="2">
    <w:name w:val="heading 2"/>
    <w:basedOn w:val="a1"/>
    <w:next w:val="a1"/>
    <w:qFormat/>
    <w:rsid w:val="00E52EC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E52EC1"/>
    <w:pPr>
      <w:keepNext/>
      <w:keepLines/>
      <w:numPr>
        <w:ilvl w:val="2"/>
        <w:numId w:val="1"/>
      </w:numPr>
      <w:spacing w:before="200"/>
      <w:outlineLvl w:val="2"/>
    </w:pPr>
    <w:rPr>
      <w:rFonts w:ascii="Arial" w:hAnsi="Arial" w:cs="Arial"/>
      <w:b/>
      <w:sz w:val="26"/>
      <w:szCs w:val="20"/>
    </w:rPr>
  </w:style>
  <w:style w:type="paragraph" w:styleId="4">
    <w:name w:val="heading 4"/>
    <w:basedOn w:val="a1"/>
    <w:next w:val="a1"/>
    <w:qFormat/>
    <w:rsid w:val="00E52EC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E52EC1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52EC1"/>
  </w:style>
  <w:style w:type="character" w:customStyle="1" w:styleId="WW8Num1z1">
    <w:name w:val="WW8Num1z1"/>
    <w:rsid w:val="00E52EC1"/>
  </w:style>
  <w:style w:type="character" w:customStyle="1" w:styleId="WW8Num1z2">
    <w:name w:val="WW8Num1z2"/>
    <w:rsid w:val="00E52EC1"/>
  </w:style>
  <w:style w:type="character" w:customStyle="1" w:styleId="WW8Num1z3">
    <w:name w:val="WW8Num1z3"/>
    <w:rsid w:val="00E52EC1"/>
  </w:style>
  <w:style w:type="character" w:customStyle="1" w:styleId="WW8Num1z4">
    <w:name w:val="WW8Num1z4"/>
    <w:rsid w:val="00E52EC1"/>
  </w:style>
  <w:style w:type="character" w:customStyle="1" w:styleId="WW8Num1z5">
    <w:name w:val="WW8Num1z5"/>
    <w:rsid w:val="00E52EC1"/>
  </w:style>
  <w:style w:type="character" w:customStyle="1" w:styleId="WW8Num1z6">
    <w:name w:val="WW8Num1z6"/>
    <w:rsid w:val="00E52EC1"/>
  </w:style>
  <w:style w:type="character" w:customStyle="1" w:styleId="WW8Num1z7">
    <w:name w:val="WW8Num1z7"/>
    <w:rsid w:val="00E52EC1"/>
  </w:style>
  <w:style w:type="character" w:customStyle="1" w:styleId="WW8Num1z8">
    <w:name w:val="WW8Num1z8"/>
    <w:rsid w:val="00E52EC1"/>
  </w:style>
  <w:style w:type="character" w:customStyle="1" w:styleId="WW8Num2z0">
    <w:name w:val="WW8Num2z0"/>
    <w:rsid w:val="00E52EC1"/>
    <w:rPr>
      <w:rFonts w:hint="default"/>
    </w:rPr>
  </w:style>
  <w:style w:type="character" w:customStyle="1" w:styleId="WW8Num3z0">
    <w:name w:val="WW8Num3z0"/>
    <w:rsid w:val="00E52EC1"/>
    <w:rPr>
      <w:rFonts w:ascii="Symbol" w:hAnsi="Symbol" w:cs="Symbol" w:hint="default"/>
    </w:rPr>
  </w:style>
  <w:style w:type="character" w:customStyle="1" w:styleId="WW8Num3z1">
    <w:name w:val="WW8Num3z1"/>
    <w:rsid w:val="00E52EC1"/>
    <w:rPr>
      <w:rFonts w:ascii="Courier New" w:hAnsi="Courier New" w:cs="Courier New" w:hint="default"/>
    </w:rPr>
  </w:style>
  <w:style w:type="character" w:customStyle="1" w:styleId="WW8Num3z2">
    <w:name w:val="WW8Num3z2"/>
    <w:rsid w:val="00E52EC1"/>
    <w:rPr>
      <w:rFonts w:ascii="Wingdings" w:hAnsi="Wingdings" w:cs="Wingdings" w:hint="default"/>
    </w:rPr>
  </w:style>
  <w:style w:type="character" w:customStyle="1" w:styleId="WW8Num3z3">
    <w:name w:val="WW8Num3z3"/>
    <w:rsid w:val="00E52EC1"/>
  </w:style>
  <w:style w:type="character" w:customStyle="1" w:styleId="WW8Num3z4">
    <w:name w:val="WW8Num3z4"/>
    <w:rsid w:val="00E52EC1"/>
  </w:style>
  <w:style w:type="character" w:customStyle="1" w:styleId="WW8Num3z5">
    <w:name w:val="WW8Num3z5"/>
    <w:rsid w:val="00E52EC1"/>
  </w:style>
  <w:style w:type="character" w:customStyle="1" w:styleId="WW8Num3z6">
    <w:name w:val="WW8Num3z6"/>
    <w:rsid w:val="00E52EC1"/>
  </w:style>
  <w:style w:type="character" w:customStyle="1" w:styleId="WW8Num3z7">
    <w:name w:val="WW8Num3z7"/>
    <w:rsid w:val="00E52EC1"/>
  </w:style>
  <w:style w:type="character" w:customStyle="1" w:styleId="WW8Num3z8">
    <w:name w:val="WW8Num3z8"/>
    <w:rsid w:val="00E52EC1"/>
  </w:style>
  <w:style w:type="character" w:customStyle="1" w:styleId="WW8Num4z0">
    <w:name w:val="WW8Num4z0"/>
    <w:rsid w:val="00E52EC1"/>
    <w:rPr>
      <w:rFonts w:hint="default"/>
    </w:rPr>
  </w:style>
  <w:style w:type="character" w:customStyle="1" w:styleId="WW8Num5z0">
    <w:name w:val="WW8Num5z0"/>
    <w:rsid w:val="00E52EC1"/>
    <w:rPr>
      <w:rFonts w:ascii="Symbol" w:hAnsi="Symbol" w:cs="Symbol" w:hint="default"/>
    </w:rPr>
  </w:style>
  <w:style w:type="character" w:customStyle="1" w:styleId="WW8Num6z0">
    <w:name w:val="WW8Num6z0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8"/>
      <w:szCs w:val="24"/>
      <w:u w:val="none"/>
      <w:shd w:val="clear" w:color="auto" w:fill="FFFFFF"/>
      <w:vertAlign w:val="baseline"/>
    </w:rPr>
  </w:style>
  <w:style w:type="character" w:customStyle="1" w:styleId="WW8Num6z1">
    <w:name w:val="WW8Num6z1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6z2">
    <w:name w:val="WW8Num6z2"/>
    <w:rsid w:val="00E52EC1"/>
    <w:rPr>
      <w:rFonts w:ascii="Wingdings" w:hAnsi="Wingdings" w:cs="Wingdings" w:hint="default"/>
    </w:rPr>
  </w:style>
  <w:style w:type="character" w:customStyle="1" w:styleId="WW8Num6z3">
    <w:name w:val="WW8Num6z3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6z4">
    <w:name w:val="WW8Num6z4"/>
    <w:rsid w:val="00E52EC1"/>
    <w:rPr>
      <w:rFonts w:ascii="Symbol" w:hAnsi="Symbol" w:cs="Symbol" w:hint="default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vertAlign w:val="baseline"/>
    </w:rPr>
  </w:style>
  <w:style w:type="character" w:customStyle="1" w:styleId="WW8Num6z5">
    <w:name w:val="WW8Num6z5"/>
    <w:rsid w:val="00E52EC1"/>
  </w:style>
  <w:style w:type="character" w:customStyle="1" w:styleId="WW8Num6z6">
    <w:name w:val="WW8Num6z6"/>
    <w:rsid w:val="00E52EC1"/>
    <w:rPr>
      <w:rFonts w:ascii="Helvetica" w:eastAsia="Helvetica" w:hAnsi="Helvetica" w:cs="Helvetica"/>
      <w:b/>
      <w:bCs/>
      <w:i w:val="0"/>
      <w:iCs w:val="0"/>
      <w:caps w:val="0"/>
      <w:smallCaps w:val="0"/>
      <w:strike w:val="0"/>
      <w:dstrike w:val="0"/>
      <w:color w:val="0096FF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6z7">
    <w:name w:val="WW8Num6z7"/>
    <w:rsid w:val="00E52EC1"/>
  </w:style>
  <w:style w:type="character" w:customStyle="1" w:styleId="WW8Num6z8">
    <w:name w:val="WW8Num6z8"/>
    <w:rsid w:val="00E52EC1"/>
  </w:style>
  <w:style w:type="character" w:customStyle="1" w:styleId="WW8Num7z0">
    <w:name w:val="WW8Num7z0"/>
    <w:rsid w:val="00E52EC1"/>
    <w:rPr>
      <w:rFonts w:ascii="Wingdings" w:hAnsi="Wingdings" w:cs="Wingdings" w:hint="default"/>
      <w:color w:val="000000"/>
      <w:sz w:val="16"/>
      <w:szCs w:val="24"/>
      <w:lang w:val="en-GB"/>
    </w:rPr>
  </w:style>
  <w:style w:type="character" w:customStyle="1" w:styleId="WW8Num8z0">
    <w:name w:val="WW8Num8z0"/>
    <w:rsid w:val="00E52EC1"/>
    <w:rPr>
      <w:sz w:val="24"/>
      <w:szCs w:val="24"/>
      <w:lang w:val="en-GB"/>
    </w:rPr>
  </w:style>
  <w:style w:type="character" w:customStyle="1" w:styleId="WW8Num8z1">
    <w:name w:val="WW8Num8z1"/>
    <w:rsid w:val="00E52EC1"/>
  </w:style>
  <w:style w:type="character" w:customStyle="1" w:styleId="WW8Num8z2">
    <w:name w:val="WW8Num8z2"/>
    <w:rsid w:val="00E52EC1"/>
  </w:style>
  <w:style w:type="character" w:customStyle="1" w:styleId="WW8Num8z3">
    <w:name w:val="WW8Num8z3"/>
    <w:rsid w:val="00E52EC1"/>
  </w:style>
  <w:style w:type="character" w:customStyle="1" w:styleId="WW8Num8z4">
    <w:name w:val="WW8Num8z4"/>
    <w:rsid w:val="00E52EC1"/>
  </w:style>
  <w:style w:type="character" w:customStyle="1" w:styleId="WW8Num8z5">
    <w:name w:val="WW8Num8z5"/>
    <w:rsid w:val="00E52EC1"/>
  </w:style>
  <w:style w:type="character" w:customStyle="1" w:styleId="WW8Num8z6">
    <w:name w:val="WW8Num8z6"/>
    <w:rsid w:val="00E52EC1"/>
  </w:style>
  <w:style w:type="character" w:customStyle="1" w:styleId="WW8Num8z7">
    <w:name w:val="WW8Num8z7"/>
    <w:rsid w:val="00E52EC1"/>
  </w:style>
  <w:style w:type="character" w:customStyle="1" w:styleId="WW8Num8z8">
    <w:name w:val="WW8Num8z8"/>
    <w:rsid w:val="00E52EC1"/>
  </w:style>
  <w:style w:type="character" w:customStyle="1" w:styleId="WW8Num9z0">
    <w:name w:val="WW8Num9z0"/>
    <w:rsid w:val="00E52EC1"/>
    <w:rPr>
      <w:rFonts w:ascii="Times New Roman" w:hAnsi="Times New Roman" w:cs="Times New Roman" w:hint="default"/>
      <w:color w:val="auto"/>
    </w:rPr>
  </w:style>
  <w:style w:type="character" w:customStyle="1" w:styleId="WW8Num10z0">
    <w:name w:val="WW8Num10z0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8"/>
      <w:szCs w:val="24"/>
      <w:u w:val="none"/>
      <w:shd w:val="clear" w:color="auto" w:fill="FFFFFF"/>
      <w:vertAlign w:val="baseline"/>
      <w:lang w:val="en-GB"/>
    </w:rPr>
  </w:style>
  <w:style w:type="character" w:customStyle="1" w:styleId="WW8Num11z0">
    <w:name w:val="WW8Num11z0"/>
    <w:rsid w:val="00E52EC1"/>
    <w:rPr>
      <w:rFonts w:eastAsia="Calibri" w:hint="default"/>
      <w:sz w:val="22"/>
      <w:szCs w:val="22"/>
      <w:lang w:val="en-GB"/>
    </w:rPr>
  </w:style>
  <w:style w:type="character" w:customStyle="1" w:styleId="WW8Num12z0">
    <w:name w:val="WW8Num12z0"/>
    <w:rsid w:val="00E52EC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"/>
      <w:w w:val="100"/>
      <w:position w:val="0"/>
      <w:sz w:val="20"/>
      <w:szCs w:val="20"/>
      <w:u w:val="none"/>
      <w:vertAlign w:val="baseline"/>
      <w:lang w:val="en-GB"/>
    </w:rPr>
  </w:style>
  <w:style w:type="character" w:customStyle="1" w:styleId="WW8Num12z1">
    <w:name w:val="WW8Num12z1"/>
    <w:rsid w:val="00E52EC1"/>
  </w:style>
  <w:style w:type="character" w:customStyle="1" w:styleId="WW8Num13z0">
    <w:name w:val="WW8Num13z0"/>
    <w:rsid w:val="00E52EC1"/>
    <w:rPr>
      <w:rFonts w:ascii="Symbol" w:hAnsi="Symbol" w:cs="Symbol" w:hint="default"/>
      <w:sz w:val="24"/>
      <w:szCs w:val="24"/>
      <w:lang w:val="en-GB"/>
    </w:rPr>
  </w:style>
  <w:style w:type="character" w:customStyle="1" w:styleId="WW8Num14z0">
    <w:name w:val="WW8Num14z0"/>
    <w:rsid w:val="00E52EC1"/>
    <w:rPr>
      <w:rFonts w:hint="default"/>
    </w:rPr>
  </w:style>
  <w:style w:type="character" w:customStyle="1" w:styleId="WW8Num15z0">
    <w:name w:val="WW8Num15z0"/>
    <w:rsid w:val="00E52EC1"/>
    <w:rPr>
      <w:rFonts w:cs="Times New Roman" w:hint="default"/>
      <w:b w:val="0"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5z1">
    <w:name w:val="WW8Num15z1"/>
    <w:rsid w:val="00E52EC1"/>
    <w:rPr>
      <w:rFonts w:cs="Times New Roman" w:hint="default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5z2">
    <w:name w:val="WW8Num15z2"/>
    <w:rsid w:val="00E52EC1"/>
    <w:rPr>
      <w:rFonts w:cs="Times New Roman" w:hint="default"/>
      <w:b w:val="0"/>
      <w:bCs w:val="0"/>
      <w:i w:val="0"/>
      <w:iCs w:val="0"/>
    </w:rPr>
  </w:style>
  <w:style w:type="character" w:customStyle="1" w:styleId="WW8Num15z3">
    <w:name w:val="WW8Num15z3"/>
    <w:rsid w:val="00E52EC1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u w:val="none"/>
      <w:vertAlign w:val="baseline"/>
    </w:rPr>
  </w:style>
  <w:style w:type="character" w:customStyle="1" w:styleId="WW8Num15z4">
    <w:name w:val="WW8Num15z4"/>
    <w:rsid w:val="00E52EC1"/>
  </w:style>
  <w:style w:type="character" w:customStyle="1" w:styleId="WW8Num15z5">
    <w:name w:val="WW8Num15z5"/>
    <w:rsid w:val="00E52EC1"/>
    <w:rPr>
      <w:rFonts w:cs="Times New Roman" w:hint="default"/>
    </w:rPr>
  </w:style>
  <w:style w:type="character" w:customStyle="1" w:styleId="WW8Num15z6">
    <w:name w:val="WW8Num15z6"/>
    <w:rsid w:val="00E52EC1"/>
  </w:style>
  <w:style w:type="character" w:customStyle="1" w:styleId="WW8Num15z7">
    <w:name w:val="WW8Num15z7"/>
    <w:rsid w:val="00E52EC1"/>
  </w:style>
  <w:style w:type="character" w:customStyle="1" w:styleId="WW8Num15z8">
    <w:name w:val="WW8Num15z8"/>
    <w:rsid w:val="00E52EC1"/>
  </w:style>
  <w:style w:type="character" w:customStyle="1" w:styleId="WW8Num16z0">
    <w:name w:val="WW8Num16z0"/>
    <w:rsid w:val="00E52EC1"/>
    <w:rPr>
      <w:rFonts w:ascii="Times New Roman" w:eastAsia="Calibri" w:hAnsi="Times New Roman" w:cs="Times New Roman"/>
      <w:b/>
      <w:bCs/>
      <w:color w:val="000000"/>
      <w:spacing w:val="5"/>
      <w:sz w:val="24"/>
      <w:szCs w:val="24"/>
      <w:lang w:val="en-GB"/>
    </w:rPr>
  </w:style>
  <w:style w:type="character" w:customStyle="1" w:styleId="WW8Num17z0">
    <w:name w:val="WW8Num17z0"/>
    <w:rsid w:val="00E52EC1"/>
    <w:rPr>
      <w:rFonts w:ascii="Times New Roman" w:eastAsia="Times New Roman" w:hAnsi="Times New Roman" w:cs="Times New Roman"/>
      <w:sz w:val="22"/>
      <w:szCs w:val="22"/>
      <w:lang w:val="en-GB"/>
    </w:rPr>
  </w:style>
  <w:style w:type="character" w:customStyle="1" w:styleId="WW8Num18z0">
    <w:name w:val="WW8Num18z0"/>
    <w:rsid w:val="00E52EC1"/>
  </w:style>
  <w:style w:type="character" w:customStyle="1" w:styleId="WW8Num18z1">
    <w:name w:val="WW8Num18z1"/>
    <w:rsid w:val="00E52EC1"/>
  </w:style>
  <w:style w:type="character" w:customStyle="1" w:styleId="WW8Num18z2">
    <w:name w:val="WW8Num18z2"/>
    <w:rsid w:val="00E52EC1"/>
  </w:style>
  <w:style w:type="character" w:customStyle="1" w:styleId="WW8Num18z3">
    <w:name w:val="WW8Num18z3"/>
    <w:rsid w:val="00E52EC1"/>
  </w:style>
  <w:style w:type="character" w:customStyle="1" w:styleId="WW8Num18z4">
    <w:name w:val="WW8Num18z4"/>
    <w:rsid w:val="00E52EC1"/>
  </w:style>
  <w:style w:type="character" w:customStyle="1" w:styleId="WW8Num18z5">
    <w:name w:val="WW8Num18z5"/>
    <w:rsid w:val="00E52EC1"/>
  </w:style>
  <w:style w:type="character" w:customStyle="1" w:styleId="WW8Num18z6">
    <w:name w:val="WW8Num18z6"/>
    <w:rsid w:val="00E52EC1"/>
  </w:style>
  <w:style w:type="character" w:customStyle="1" w:styleId="WW8Num18z7">
    <w:name w:val="WW8Num18z7"/>
    <w:rsid w:val="00E52EC1"/>
  </w:style>
  <w:style w:type="character" w:customStyle="1" w:styleId="WW8Num18z8">
    <w:name w:val="WW8Num18z8"/>
    <w:rsid w:val="00E52EC1"/>
  </w:style>
  <w:style w:type="character" w:customStyle="1" w:styleId="5">
    <w:name w:val="Основной шрифт абзаца5"/>
    <w:rsid w:val="00E52EC1"/>
  </w:style>
  <w:style w:type="character" w:customStyle="1" w:styleId="40">
    <w:name w:val="Основной шрифт абзаца4"/>
    <w:rsid w:val="00E52EC1"/>
  </w:style>
  <w:style w:type="character" w:customStyle="1" w:styleId="31">
    <w:name w:val="Основной шрифт абзаца3"/>
    <w:rsid w:val="00E52EC1"/>
  </w:style>
  <w:style w:type="character" w:customStyle="1" w:styleId="WW8Num7z1">
    <w:name w:val="WW8Num7z1"/>
    <w:rsid w:val="00E52EC1"/>
    <w:rPr>
      <w:rFonts w:ascii="Courier New" w:hAnsi="Courier New" w:cs="Courier New" w:hint="default"/>
    </w:rPr>
  </w:style>
  <w:style w:type="character" w:customStyle="1" w:styleId="WW8Num7z2">
    <w:name w:val="WW8Num7z2"/>
    <w:rsid w:val="00E52EC1"/>
    <w:rPr>
      <w:rFonts w:ascii="Wingdings" w:hAnsi="Wingdings" w:cs="Wingdings" w:hint="default"/>
    </w:rPr>
  </w:style>
  <w:style w:type="character" w:customStyle="1" w:styleId="WW8Num7z3">
    <w:name w:val="WW8Num7z3"/>
    <w:rsid w:val="00E52EC1"/>
    <w:rPr>
      <w:rFonts w:ascii="Symbol" w:hAnsi="Symbol" w:cs="Symbol" w:hint="default"/>
    </w:rPr>
  </w:style>
  <w:style w:type="character" w:customStyle="1" w:styleId="WW8Num7z4">
    <w:name w:val="WW8Num7z4"/>
    <w:rsid w:val="00E52EC1"/>
  </w:style>
  <w:style w:type="character" w:customStyle="1" w:styleId="WW8Num7z5">
    <w:name w:val="WW8Num7z5"/>
    <w:rsid w:val="00E52EC1"/>
  </w:style>
  <w:style w:type="character" w:customStyle="1" w:styleId="WW8Num7z6">
    <w:name w:val="WW8Num7z6"/>
    <w:rsid w:val="00E52EC1"/>
  </w:style>
  <w:style w:type="character" w:customStyle="1" w:styleId="WW8Num7z7">
    <w:name w:val="WW8Num7z7"/>
    <w:rsid w:val="00E52EC1"/>
  </w:style>
  <w:style w:type="character" w:customStyle="1" w:styleId="WW8Num7z8">
    <w:name w:val="WW8Num7z8"/>
    <w:rsid w:val="00E52EC1"/>
  </w:style>
  <w:style w:type="character" w:customStyle="1" w:styleId="WW8Num9z1">
    <w:name w:val="WW8Num9z1"/>
    <w:rsid w:val="00E52EC1"/>
  </w:style>
  <w:style w:type="character" w:customStyle="1" w:styleId="WW8Num9z2">
    <w:name w:val="WW8Num9z2"/>
    <w:rsid w:val="00E52EC1"/>
  </w:style>
  <w:style w:type="character" w:customStyle="1" w:styleId="WW8Num9z3">
    <w:name w:val="WW8Num9z3"/>
    <w:rsid w:val="00E52EC1"/>
  </w:style>
  <w:style w:type="character" w:customStyle="1" w:styleId="WW8Num9z5">
    <w:name w:val="WW8Num9z5"/>
    <w:rsid w:val="00E52EC1"/>
  </w:style>
  <w:style w:type="character" w:customStyle="1" w:styleId="WW8Num13z1">
    <w:name w:val="WW8Num13z1"/>
    <w:rsid w:val="00E52EC1"/>
    <w:rPr>
      <w:rFonts w:ascii="Courier New" w:hAnsi="Courier New" w:cs="Courier New" w:hint="default"/>
    </w:rPr>
  </w:style>
  <w:style w:type="character" w:customStyle="1" w:styleId="WW8Num16z1">
    <w:name w:val="WW8Num16z1"/>
    <w:rsid w:val="00E52EC1"/>
  </w:style>
  <w:style w:type="character" w:customStyle="1" w:styleId="WW8Num16z2">
    <w:name w:val="WW8Num16z2"/>
    <w:rsid w:val="00E52EC1"/>
  </w:style>
  <w:style w:type="character" w:customStyle="1" w:styleId="WW8Num16z3">
    <w:name w:val="WW8Num16z3"/>
    <w:rsid w:val="00E52EC1"/>
  </w:style>
  <w:style w:type="character" w:customStyle="1" w:styleId="WW8Num19z0">
    <w:name w:val="WW8Num19z0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8"/>
      <w:szCs w:val="24"/>
      <w:u w:val="none"/>
      <w:shd w:val="clear" w:color="auto" w:fill="FFFFFF"/>
      <w:vertAlign w:val="baseline"/>
    </w:rPr>
  </w:style>
  <w:style w:type="character" w:customStyle="1" w:styleId="WW8Num19z1">
    <w:name w:val="WW8Num19z1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19z2">
    <w:name w:val="WW8Num19z2"/>
    <w:rsid w:val="00E52EC1"/>
  </w:style>
  <w:style w:type="character" w:customStyle="1" w:styleId="WW8Num19z3">
    <w:name w:val="WW8Num19z3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19z4">
    <w:name w:val="WW8Num19z4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vertAlign w:val="baseline"/>
    </w:rPr>
  </w:style>
  <w:style w:type="character" w:customStyle="1" w:styleId="WW8Num19z5">
    <w:name w:val="WW8Num19z5"/>
    <w:rsid w:val="00E52EC1"/>
  </w:style>
  <w:style w:type="character" w:customStyle="1" w:styleId="WW8Num19z6">
    <w:name w:val="WW8Num19z6"/>
    <w:rsid w:val="00E52EC1"/>
    <w:rPr>
      <w:rFonts w:ascii="Helvetica" w:eastAsia="Helvetica" w:hAnsi="Helvetica" w:cs="Helvetica"/>
      <w:b/>
      <w:bCs/>
      <w:i w:val="0"/>
      <w:iCs w:val="0"/>
      <w:caps w:val="0"/>
      <w:smallCaps w:val="0"/>
      <w:strike w:val="0"/>
      <w:dstrike w:val="0"/>
      <w:color w:val="0096FF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19z7">
    <w:name w:val="WW8Num19z7"/>
    <w:rsid w:val="00E52EC1"/>
  </w:style>
  <w:style w:type="character" w:customStyle="1" w:styleId="WW8Num19z8">
    <w:name w:val="WW8Num19z8"/>
    <w:rsid w:val="00E52EC1"/>
  </w:style>
  <w:style w:type="character" w:customStyle="1" w:styleId="20">
    <w:name w:val="Основной шрифт абзаца2"/>
    <w:rsid w:val="00E52EC1"/>
  </w:style>
  <w:style w:type="character" w:customStyle="1" w:styleId="WW8Num2z1">
    <w:name w:val="WW8Num2z1"/>
    <w:rsid w:val="00E52EC1"/>
  </w:style>
  <w:style w:type="character" w:customStyle="1" w:styleId="WW8Num2z2">
    <w:name w:val="WW8Num2z2"/>
    <w:rsid w:val="00E52EC1"/>
  </w:style>
  <w:style w:type="character" w:customStyle="1" w:styleId="WW8Num2z3">
    <w:name w:val="WW8Num2z3"/>
    <w:rsid w:val="00E52EC1"/>
  </w:style>
  <w:style w:type="character" w:customStyle="1" w:styleId="WW8Num2z4">
    <w:name w:val="WW8Num2z4"/>
    <w:rsid w:val="00E52EC1"/>
  </w:style>
  <w:style w:type="character" w:customStyle="1" w:styleId="WW8Num2z5">
    <w:name w:val="WW8Num2z5"/>
    <w:rsid w:val="00E52EC1"/>
  </w:style>
  <w:style w:type="character" w:customStyle="1" w:styleId="WW8Num2z6">
    <w:name w:val="WW8Num2z6"/>
    <w:rsid w:val="00E52EC1"/>
  </w:style>
  <w:style w:type="character" w:customStyle="1" w:styleId="WW8Num2z7">
    <w:name w:val="WW8Num2z7"/>
    <w:rsid w:val="00E52EC1"/>
  </w:style>
  <w:style w:type="character" w:customStyle="1" w:styleId="WW8Num2z8">
    <w:name w:val="WW8Num2z8"/>
    <w:rsid w:val="00E52EC1"/>
  </w:style>
  <w:style w:type="character" w:customStyle="1" w:styleId="WW8Num4z1">
    <w:name w:val="WW8Num4z1"/>
    <w:rsid w:val="00E52EC1"/>
  </w:style>
  <w:style w:type="character" w:customStyle="1" w:styleId="WW8Num4z2">
    <w:name w:val="WW8Num4z2"/>
    <w:rsid w:val="00E52EC1"/>
  </w:style>
  <w:style w:type="character" w:customStyle="1" w:styleId="WW8Num4z3">
    <w:name w:val="WW8Num4z3"/>
    <w:rsid w:val="00E52EC1"/>
  </w:style>
  <w:style w:type="character" w:customStyle="1" w:styleId="WW8Num4z4">
    <w:name w:val="WW8Num4z4"/>
    <w:rsid w:val="00E52EC1"/>
  </w:style>
  <w:style w:type="character" w:customStyle="1" w:styleId="WW8Num4z5">
    <w:name w:val="WW8Num4z5"/>
    <w:rsid w:val="00E52EC1"/>
  </w:style>
  <w:style w:type="character" w:customStyle="1" w:styleId="WW8Num4z6">
    <w:name w:val="WW8Num4z6"/>
    <w:rsid w:val="00E52EC1"/>
  </w:style>
  <w:style w:type="character" w:customStyle="1" w:styleId="WW8Num4z7">
    <w:name w:val="WW8Num4z7"/>
    <w:rsid w:val="00E52EC1"/>
  </w:style>
  <w:style w:type="character" w:customStyle="1" w:styleId="WW8Num4z8">
    <w:name w:val="WW8Num4z8"/>
    <w:rsid w:val="00E52EC1"/>
  </w:style>
  <w:style w:type="character" w:customStyle="1" w:styleId="WW8Num5z2">
    <w:name w:val="WW8Num5z2"/>
    <w:rsid w:val="00E52EC1"/>
    <w:rPr>
      <w:rFonts w:ascii="Wingdings" w:hAnsi="Wingdings" w:cs="Wingdings" w:hint="default"/>
    </w:rPr>
  </w:style>
  <w:style w:type="character" w:customStyle="1" w:styleId="WW8Num5z4">
    <w:name w:val="WW8Num5z4"/>
    <w:rsid w:val="00E52EC1"/>
    <w:rPr>
      <w:rFonts w:ascii="Courier New" w:hAnsi="Courier New" w:cs="Courier New" w:hint="default"/>
    </w:rPr>
  </w:style>
  <w:style w:type="character" w:customStyle="1" w:styleId="WW8Num9z4">
    <w:name w:val="WW8Num9z4"/>
    <w:rsid w:val="00E52EC1"/>
  </w:style>
  <w:style w:type="character" w:customStyle="1" w:styleId="WW8Num9z6">
    <w:name w:val="WW8Num9z6"/>
    <w:rsid w:val="00E52EC1"/>
  </w:style>
  <w:style w:type="character" w:customStyle="1" w:styleId="WW8Num9z7">
    <w:name w:val="WW8Num9z7"/>
    <w:rsid w:val="00E52EC1"/>
  </w:style>
  <w:style w:type="character" w:customStyle="1" w:styleId="WW8Num9z8">
    <w:name w:val="WW8Num9z8"/>
    <w:rsid w:val="00E52EC1"/>
  </w:style>
  <w:style w:type="character" w:customStyle="1" w:styleId="WW8Num10z1">
    <w:name w:val="WW8Num10z1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10z3">
    <w:name w:val="WW8Num10z3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10z4">
    <w:name w:val="WW8Num10z4"/>
    <w:rsid w:val="00E52EC1"/>
    <w:rPr>
      <w:rFonts w:ascii="Symbol" w:hAnsi="Symbol" w:cs="Symbol" w:hint="default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vertAlign w:val="baseline"/>
    </w:rPr>
  </w:style>
  <w:style w:type="character" w:customStyle="1" w:styleId="WW8Num10z5">
    <w:name w:val="WW8Num10z5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vertAlign w:val="baseline"/>
    </w:rPr>
  </w:style>
  <w:style w:type="character" w:customStyle="1" w:styleId="WW8Num10z6">
    <w:name w:val="WW8Num10z6"/>
    <w:rsid w:val="00E52EC1"/>
    <w:rPr>
      <w:rFonts w:ascii="Helvetica" w:eastAsia="Helvetica" w:hAnsi="Helvetica" w:cs="Helvetica"/>
      <w:b/>
      <w:bCs/>
      <w:i w:val="0"/>
      <w:iCs w:val="0"/>
      <w:caps w:val="0"/>
      <w:smallCaps w:val="0"/>
      <w:strike w:val="0"/>
      <w:dstrike w:val="0"/>
      <w:color w:val="0096FF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11z1">
    <w:name w:val="WW8Num11z1"/>
    <w:rsid w:val="00E52EC1"/>
  </w:style>
  <w:style w:type="character" w:customStyle="1" w:styleId="WW8Num11z2">
    <w:name w:val="WW8Num11z2"/>
    <w:rsid w:val="00E52EC1"/>
  </w:style>
  <w:style w:type="character" w:customStyle="1" w:styleId="WW8Num11z3">
    <w:name w:val="WW8Num11z3"/>
    <w:rsid w:val="00E52EC1"/>
  </w:style>
  <w:style w:type="character" w:customStyle="1" w:styleId="WW8Num11z4">
    <w:name w:val="WW8Num11z4"/>
    <w:rsid w:val="00E52EC1"/>
  </w:style>
  <w:style w:type="character" w:customStyle="1" w:styleId="WW8Num11z5">
    <w:name w:val="WW8Num11z5"/>
    <w:rsid w:val="00E52EC1"/>
  </w:style>
  <w:style w:type="character" w:customStyle="1" w:styleId="WW8Num11z6">
    <w:name w:val="WW8Num11z6"/>
    <w:rsid w:val="00E52EC1"/>
  </w:style>
  <w:style w:type="character" w:customStyle="1" w:styleId="WW8Num11z7">
    <w:name w:val="WW8Num11z7"/>
    <w:rsid w:val="00E52EC1"/>
  </w:style>
  <w:style w:type="character" w:customStyle="1" w:styleId="WW8Num11z8">
    <w:name w:val="WW8Num11z8"/>
    <w:rsid w:val="00E52EC1"/>
  </w:style>
  <w:style w:type="character" w:customStyle="1" w:styleId="WW8Num12z2">
    <w:name w:val="WW8Num12z2"/>
    <w:rsid w:val="00E52EC1"/>
  </w:style>
  <w:style w:type="character" w:customStyle="1" w:styleId="WW8Num12z3">
    <w:name w:val="WW8Num12z3"/>
    <w:rsid w:val="00E52EC1"/>
  </w:style>
  <w:style w:type="character" w:customStyle="1" w:styleId="WW8Num12z4">
    <w:name w:val="WW8Num12z4"/>
    <w:rsid w:val="00E52EC1"/>
  </w:style>
  <w:style w:type="character" w:customStyle="1" w:styleId="WW8Num12z5">
    <w:name w:val="WW8Num12z5"/>
    <w:rsid w:val="00E52EC1"/>
  </w:style>
  <w:style w:type="character" w:customStyle="1" w:styleId="WW8Num12z6">
    <w:name w:val="WW8Num12z6"/>
    <w:rsid w:val="00E52EC1"/>
  </w:style>
  <w:style w:type="character" w:customStyle="1" w:styleId="WW8Num12z7">
    <w:name w:val="WW8Num12z7"/>
    <w:rsid w:val="00E52EC1"/>
  </w:style>
  <w:style w:type="character" w:customStyle="1" w:styleId="WW8Num12z8">
    <w:name w:val="WW8Num12z8"/>
    <w:rsid w:val="00E52EC1"/>
  </w:style>
  <w:style w:type="character" w:customStyle="1" w:styleId="WW8Num13z2">
    <w:name w:val="WW8Num13z2"/>
    <w:rsid w:val="00E52EC1"/>
    <w:rPr>
      <w:rFonts w:ascii="Wingdings" w:hAnsi="Wingdings" w:cs="Wingdings" w:hint="default"/>
    </w:rPr>
  </w:style>
  <w:style w:type="character" w:customStyle="1" w:styleId="WW8Num16z4">
    <w:name w:val="WW8Num16z4"/>
    <w:rsid w:val="00E52EC1"/>
  </w:style>
  <w:style w:type="character" w:customStyle="1" w:styleId="WW8Num16z5">
    <w:name w:val="WW8Num16z5"/>
    <w:rsid w:val="00E52EC1"/>
  </w:style>
  <w:style w:type="character" w:customStyle="1" w:styleId="WW8Num16z6">
    <w:name w:val="WW8Num16z6"/>
    <w:rsid w:val="00E52EC1"/>
  </w:style>
  <w:style w:type="character" w:customStyle="1" w:styleId="WW8Num16z7">
    <w:name w:val="WW8Num16z7"/>
    <w:rsid w:val="00E52EC1"/>
  </w:style>
  <w:style w:type="character" w:customStyle="1" w:styleId="WW8Num16z8">
    <w:name w:val="WW8Num16z8"/>
    <w:rsid w:val="00E52EC1"/>
  </w:style>
  <w:style w:type="character" w:customStyle="1" w:styleId="WW8Num17z1">
    <w:name w:val="WW8Num17z1"/>
    <w:rsid w:val="00E52EC1"/>
  </w:style>
  <w:style w:type="character" w:customStyle="1" w:styleId="WW8Num17z2">
    <w:name w:val="WW8Num17z2"/>
    <w:rsid w:val="00E52EC1"/>
  </w:style>
  <w:style w:type="character" w:customStyle="1" w:styleId="WW8Num17z3">
    <w:name w:val="WW8Num17z3"/>
    <w:rsid w:val="00E52EC1"/>
  </w:style>
  <w:style w:type="character" w:customStyle="1" w:styleId="WW8Num17z4">
    <w:name w:val="WW8Num17z4"/>
    <w:rsid w:val="00E52EC1"/>
  </w:style>
  <w:style w:type="character" w:customStyle="1" w:styleId="WW8Num17z5">
    <w:name w:val="WW8Num17z5"/>
    <w:rsid w:val="00E52EC1"/>
  </w:style>
  <w:style w:type="character" w:customStyle="1" w:styleId="WW8Num17z6">
    <w:name w:val="WW8Num17z6"/>
    <w:rsid w:val="00E52EC1"/>
  </w:style>
  <w:style w:type="character" w:customStyle="1" w:styleId="WW8Num17z7">
    <w:name w:val="WW8Num17z7"/>
    <w:rsid w:val="00E52EC1"/>
  </w:style>
  <w:style w:type="character" w:customStyle="1" w:styleId="WW8Num17z8">
    <w:name w:val="WW8Num17z8"/>
    <w:rsid w:val="00E52EC1"/>
  </w:style>
  <w:style w:type="character" w:customStyle="1" w:styleId="WW8Num20z0">
    <w:name w:val="WW8Num20z0"/>
    <w:rsid w:val="00E52EC1"/>
    <w:rPr>
      <w:rFonts w:cs="Times New Roman"/>
    </w:rPr>
  </w:style>
  <w:style w:type="character" w:customStyle="1" w:styleId="WW8Num21z0">
    <w:name w:val="WW8Num21z0"/>
    <w:rsid w:val="00E52EC1"/>
    <w:rPr>
      <w:rFonts w:hint="default"/>
    </w:rPr>
  </w:style>
  <w:style w:type="character" w:customStyle="1" w:styleId="WW8Num21z1">
    <w:name w:val="WW8Num21z1"/>
    <w:rsid w:val="00E52EC1"/>
  </w:style>
  <w:style w:type="character" w:customStyle="1" w:styleId="WW8Num21z2">
    <w:name w:val="WW8Num21z2"/>
    <w:rsid w:val="00E52EC1"/>
  </w:style>
  <w:style w:type="character" w:customStyle="1" w:styleId="WW8Num21z3">
    <w:name w:val="WW8Num21z3"/>
    <w:rsid w:val="00E52EC1"/>
  </w:style>
  <w:style w:type="character" w:customStyle="1" w:styleId="WW8Num21z4">
    <w:name w:val="WW8Num21z4"/>
    <w:rsid w:val="00E52EC1"/>
  </w:style>
  <w:style w:type="character" w:customStyle="1" w:styleId="WW8Num21z5">
    <w:name w:val="WW8Num21z5"/>
    <w:rsid w:val="00E52EC1"/>
  </w:style>
  <w:style w:type="character" w:customStyle="1" w:styleId="WW8Num21z6">
    <w:name w:val="WW8Num21z6"/>
    <w:rsid w:val="00E52EC1"/>
  </w:style>
  <w:style w:type="character" w:customStyle="1" w:styleId="WW8Num21z7">
    <w:name w:val="WW8Num21z7"/>
    <w:rsid w:val="00E52EC1"/>
  </w:style>
  <w:style w:type="character" w:customStyle="1" w:styleId="WW8Num21z8">
    <w:name w:val="WW8Num21z8"/>
    <w:rsid w:val="00E52EC1"/>
  </w:style>
  <w:style w:type="character" w:customStyle="1" w:styleId="WW8Num22z0">
    <w:name w:val="WW8Num22z0"/>
    <w:rsid w:val="00E52EC1"/>
    <w:rPr>
      <w:rFonts w:hint="default"/>
    </w:rPr>
  </w:style>
  <w:style w:type="character" w:customStyle="1" w:styleId="WW8Num22z1">
    <w:name w:val="WW8Num22z1"/>
    <w:rsid w:val="00E52EC1"/>
  </w:style>
  <w:style w:type="character" w:customStyle="1" w:styleId="WW8Num22z2">
    <w:name w:val="WW8Num22z2"/>
    <w:rsid w:val="00E52EC1"/>
  </w:style>
  <w:style w:type="character" w:customStyle="1" w:styleId="WW8Num22z3">
    <w:name w:val="WW8Num22z3"/>
    <w:rsid w:val="00E52EC1"/>
  </w:style>
  <w:style w:type="character" w:customStyle="1" w:styleId="WW8Num22z4">
    <w:name w:val="WW8Num22z4"/>
    <w:rsid w:val="00E52EC1"/>
  </w:style>
  <w:style w:type="character" w:customStyle="1" w:styleId="WW8Num22z5">
    <w:name w:val="WW8Num22z5"/>
    <w:rsid w:val="00E52EC1"/>
  </w:style>
  <w:style w:type="character" w:customStyle="1" w:styleId="WW8Num22z6">
    <w:name w:val="WW8Num22z6"/>
    <w:rsid w:val="00E52EC1"/>
  </w:style>
  <w:style w:type="character" w:customStyle="1" w:styleId="WW8Num22z7">
    <w:name w:val="WW8Num22z7"/>
    <w:rsid w:val="00E52EC1"/>
  </w:style>
  <w:style w:type="character" w:customStyle="1" w:styleId="WW8Num22z8">
    <w:name w:val="WW8Num22z8"/>
    <w:rsid w:val="00E52EC1"/>
  </w:style>
  <w:style w:type="character" w:customStyle="1" w:styleId="WW8Num23z0">
    <w:name w:val="WW8Num23z0"/>
    <w:rsid w:val="00E52EC1"/>
    <w:rPr>
      <w:rFonts w:hint="default"/>
    </w:rPr>
  </w:style>
  <w:style w:type="character" w:customStyle="1" w:styleId="WW8Num23z1">
    <w:name w:val="WW8Num23z1"/>
    <w:rsid w:val="00E52EC1"/>
    <w:rPr>
      <w:rFonts w:hint="default"/>
      <w:b w:val="0"/>
      <w:i w:val="0"/>
    </w:rPr>
  </w:style>
  <w:style w:type="character" w:customStyle="1" w:styleId="WW8Num24z0">
    <w:name w:val="WW8Num24z0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8"/>
      <w:szCs w:val="24"/>
      <w:u w:val="none"/>
      <w:shd w:val="clear" w:color="auto" w:fill="FFFFFF"/>
      <w:vertAlign w:val="baseline"/>
    </w:rPr>
  </w:style>
  <w:style w:type="character" w:customStyle="1" w:styleId="WW8Num24z1">
    <w:name w:val="WW8Num24z1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24z3">
    <w:name w:val="WW8Num24z3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24z4">
    <w:name w:val="WW8Num24z4"/>
    <w:rsid w:val="00E52EC1"/>
    <w:rPr>
      <w:rFonts w:ascii="Symbol" w:hAnsi="Symbol" w:cs="Symbol" w:hint="default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vertAlign w:val="baseline"/>
    </w:rPr>
  </w:style>
  <w:style w:type="character" w:customStyle="1" w:styleId="WW8Num24z6">
    <w:name w:val="WW8Num24z6"/>
    <w:rsid w:val="00E52EC1"/>
    <w:rPr>
      <w:rFonts w:ascii="Helvetica" w:eastAsia="Helvetica" w:hAnsi="Helvetica" w:cs="Helvetica"/>
      <w:b/>
      <w:bCs/>
      <w:i w:val="0"/>
      <w:iCs w:val="0"/>
      <w:caps w:val="0"/>
      <w:smallCaps w:val="0"/>
      <w:strike w:val="0"/>
      <w:dstrike w:val="0"/>
      <w:color w:val="0096FF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25z0">
    <w:name w:val="WW8Num25z0"/>
    <w:rsid w:val="00E52EC1"/>
    <w:rPr>
      <w:rFonts w:ascii="Times New Roman" w:hAnsi="Times New Roman" w:cs="Times New Roman" w:hint="default"/>
      <w:b w:val="0"/>
      <w:i w:val="0"/>
      <w:color w:val="000000"/>
      <w:spacing w:val="-2"/>
      <w:position w:val="0"/>
      <w:sz w:val="24"/>
      <w:u w:val="none"/>
      <w:vertAlign w:val="baseline"/>
    </w:rPr>
  </w:style>
  <w:style w:type="character" w:customStyle="1" w:styleId="WW8Num25z1">
    <w:name w:val="WW8Num25z1"/>
    <w:rsid w:val="00E52EC1"/>
    <w:rPr>
      <w:rFonts w:ascii="Courier New" w:hAnsi="Courier New" w:cs="Courier New" w:hint="default"/>
    </w:rPr>
  </w:style>
  <w:style w:type="character" w:customStyle="1" w:styleId="WW8Num25z2">
    <w:name w:val="WW8Num25z2"/>
    <w:rsid w:val="00E52EC1"/>
    <w:rPr>
      <w:rFonts w:ascii="Wingdings" w:hAnsi="Wingdings" w:cs="Wingdings" w:hint="default"/>
    </w:rPr>
  </w:style>
  <w:style w:type="character" w:customStyle="1" w:styleId="WW8Num25z3">
    <w:name w:val="WW8Num25z3"/>
    <w:rsid w:val="00E52EC1"/>
    <w:rPr>
      <w:rFonts w:ascii="Symbol" w:hAnsi="Symbol" w:cs="Symbol" w:hint="default"/>
    </w:rPr>
  </w:style>
  <w:style w:type="character" w:customStyle="1" w:styleId="WW8Num26z0">
    <w:name w:val="WW8Num26z0"/>
    <w:rsid w:val="00E52EC1"/>
    <w:rPr>
      <w:rFonts w:cs="Times New Roman" w:hint="default"/>
    </w:rPr>
  </w:style>
  <w:style w:type="character" w:customStyle="1" w:styleId="WW8Num27z0">
    <w:name w:val="WW8Num27z0"/>
    <w:rsid w:val="00E52EC1"/>
    <w:rPr>
      <w:rFonts w:hint="default"/>
    </w:rPr>
  </w:style>
  <w:style w:type="character" w:customStyle="1" w:styleId="WW8Num27z1">
    <w:name w:val="WW8Num27z1"/>
    <w:rsid w:val="00E52EC1"/>
  </w:style>
  <w:style w:type="character" w:customStyle="1" w:styleId="WW8Num27z2">
    <w:name w:val="WW8Num27z2"/>
    <w:rsid w:val="00E52EC1"/>
  </w:style>
  <w:style w:type="character" w:customStyle="1" w:styleId="WW8Num27z3">
    <w:name w:val="WW8Num27z3"/>
    <w:rsid w:val="00E52EC1"/>
  </w:style>
  <w:style w:type="character" w:customStyle="1" w:styleId="WW8Num27z4">
    <w:name w:val="WW8Num27z4"/>
    <w:rsid w:val="00E52EC1"/>
  </w:style>
  <w:style w:type="character" w:customStyle="1" w:styleId="WW8Num27z5">
    <w:name w:val="WW8Num27z5"/>
    <w:rsid w:val="00E52EC1"/>
  </w:style>
  <w:style w:type="character" w:customStyle="1" w:styleId="WW8Num27z6">
    <w:name w:val="WW8Num27z6"/>
    <w:rsid w:val="00E52EC1"/>
  </w:style>
  <w:style w:type="character" w:customStyle="1" w:styleId="WW8Num27z7">
    <w:name w:val="WW8Num27z7"/>
    <w:rsid w:val="00E52EC1"/>
  </w:style>
  <w:style w:type="character" w:customStyle="1" w:styleId="WW8Num27z8">
    <w:name w:val="WW8Num27z8"/>
    <w:rsid w:val="00E52EC1"/>
  </w:style>
  <w:style w:type="character" w:customStyle="1" w:styleId="WW8Num28z0">
    <w:name w:val="WW8Num28z0"/>
    <w:rsid w:val="00E52EC1"/>
    <w:rPr>
      <w:rFonts w:ascii="Times New Roman" w:hAnsi="Times New Roman" w:cs="Times New Roman" w:hint="default"/>
      <w:b/>
      <w:i w:val="0"/>
      <w:caps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28z1">
    <w:name w:val="WW8Num28z1"/>
    <w:rsid w:val="00E52EC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28z2">
    <w:name w:val="WW8Num28z2"/>
    <w:rsid w:val="00E52EC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position w:val="0"/>
      <w:sz w:val="20"/>
      <w:szCs w:val="20"/>
      <w:vertAlign w:val="baseline"/>
    </w:rPr>
  </w:style>
  <w:style w:type="character" w:customStyle="1" w:styleId="WW8Num28z3">
    <w:name w:val="WW8Num28z3"/>
    <w:rsid w:val="00E52EC1"/>
    <w:rPr>
      <w:rFonts w:hint="default"/>
    </w:rPr>
  </w:style>
  <w:style w:type="character" w:customStyle="1" w:styleId="WW8Num29z0">
    <w:name w:val="WW8Num29z0"/>
    <w:rsid w:val="00E52EC1"/>
    <w:rPr>
      <w:rFonts w:eastAsia="Times New Roman" w:hint="default"/>
      <w:b/>
      <w:bCs/>
      <w:spacing w:val="5"/>
    </w:rPr>
  </w:style>
  <w:style w:type="character" w:customStyle="1" w:styleId="WW8Num29z1">
    <w:name w:val="WW8Num29z1"/>
    <w:rsid w:val="00E52EC1"/>
  </w:style>
  <w:style w:type="character" w:customStyle="1" w:styleId="WW8Num29z2">
    <w:name w:val="WW8Num29z2"/>
    <w:rsid w:val="00E52EC1"/>
  </w:style>
  <w:style w:type="character" w:customStyle="1" w:styleId="WW8Num29z3">
    <w:name w:val="WW8Num29z3"/>
    <w:rsid w:val="00E52EC1"/>
  </w:style>
  <w:style w:type="character" w:customStyle="1" w:styleId="WW8Num29z4">
    <w:name w:val="WW8Num29z4"/>
    <w:rsid w:val="00E52EC1"/>
  </w:style>
  <w:style w:type="character" w:customStyle="1" w:styleId="WW8Num29z5">
    <w:name w:val="WW8Num29z5"/>
    <w:rsid w:val="00E52EC1"/>
  </w:style>
  <w:style w:type="character" w:customStyle="1" w:styleId="WW8Num29z6">
    <w:name w:val="WW8Num29z6"/>
    <w:rsid w:val="00E52EC1"/>
  </w:style>
  <w:style w:type="character" w:customStyle="1" w:styleId="WW8Num29z7">
    <w:name w:val="WW8Num29z7"/>
    <w:rsid w:val="00E52EC1"/>
  </w:style>
  <w:style w:type="character" w:customStyle="1" w:styleId="WW8Num29z8">
    <w:name w:val="WW8Num29z8"/>
    <w:rsid w:val="00E52EC1"/>
  </w:style>
  <w:style w:type="character" w:customStyle="1" w:styleId="WW8Num30z0">
    <w:name w:val="WW8Num30z0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8"/>
      <w:szCs w:val="24"/>
      <w:u w:val="none"/>
      <w:shd w:val="clear" w:color="auto" w:fill="FFFFFF"/>
      <w:vertAlign w:val="baseline"/>
    </w:rPr>
  </w:style>
  <w:style w:type="character" w:customStyle="1" w:styleId="WW8Num30z1">
    <w:name w:val="WW8Num30z1"/>
    <w:rsid w:val="00E52EC1"/>
    <w:rPr>
      <w:rFonts w:ascii="Times New Roman" w:eastAsia="Helvetica" w:hAnsi="Times New Roman" w:cs="Helvetica"/>
      <w:b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30z3">
    <w:name w:val="WW8Num30z3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30z4">
    <w:name w:val="WW8Num30z4"/>
    <w:rsid w:val="00E52EC1"/>
    <w:rPr>
      <w:rFonts w:ascii="Times New Roman" w:eastAsia="Helvetica" w:hAnsi="Times New Roman" w:cs="Helvetica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vertAlign w:val="baseline"/>
    </w:rPr>
  </w:style>
  <w:style w:type="character" w:customStyle="1" w:styleId="WW8Num30z6">
    <w:name w:val="WW8Num30z6"/>
    <w:rsid w:val="00E52EC1"/>
    <w:rPr>
      <w:rFonts w:ascii="Helvetica" w:eastAsia="Helvetica" w:hAnsi="Helvetica" w:cs="Helvetica"/>
      <w:b/>
      <w:bCs/>
      <w:i w:val="0"/>
      <w:iCs w:val="0"/>
      <w:caps w:val="0"/>
      <w:smallCaps w:val="0"/>
      <w:strike w:val="0"/>
      <w:dstrike w:val="0"/>
      <w:color w:val="0096FF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31z0">
    <w:name w:val="WW8Num31z0"/>
    <w:rsid w:val="00E52EC1"/>
    <w:rPr>
      <w:rFonts w:ascii="Symbol" w:hAnsi="Symbol" w:cs="Symbol" w:hint="default"/>
    </w:rPr>
  </w:style>
  <w:style w:type="character" w:customStyle="1" w:styleId="WW8NumSt20z0">
    <w:name w:val="WW8NumSt20z0"/>
    <w:rsid w:val="00E52EC1"/>
    <w:rPr>
      <w:rFonts w:ascii="Times New Roman" w:eastAsia="Helvetica" w:hAnsi="Times New Roman" w:cs="Times New Roman" w:hint="default"/>
      <w:b w:val="0"/>
      <w:bCs/>
      <w:i w:val="0"/>
      <w:iCs w:val="0"/>
      <w:caps w:val="0"/>
      <w:smallCaps w:val="0"/>
      <w:strike w:val="0"/>
      <w:dstrike w:val="0"/>
      <w:color w:val="auto"/>
      <w:spacing w:val="0"/>
      <w:kern w:val="1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12">
    <w:name w:val="Основной шрифт абзаца1"/>
    <w:rsid w:val="00E52EC1"/>
  </w:style>
  <w:style w:type="character" w:customStyle="1" w:styleId="ConsPlusNormal">
    <w:name w:val="ConsPlusNormal Знак"/>
    <w:rsid w:val="00E52EC1"/>
    <w:rPr>
      <w:rFonts w:ascii="Arial" w:hAnsi="Arial" w:cs="Arial"/>
      <w:lang w:val="en-GB" w:eastAsia="ar-SA" w:bidi="ar-SA"/>
    </w:rPr>
  </w:style>
  <w:style w:type="character" w:customStyle="1" w:styleId="a5">
    <w:name w:val="Основной текст Знак"/>
    <w:rsid w:val="00E52EC1"/>
    <w:rPr>
      <w:sz w:val="24"/>
      <w:szCs w:val="24"/>
      <w:lang w:val="en-GB" w:eastAsia="ar-SA" w:bidi="ar-SA"/>
    </w:rPr>
  </w:style>
  <w:style w:type="character" w:styleId="a6">
    <w:name w:val="page number"/>
    <w:basedOn w:val="12"/>
    <w:rsid w:val="00E52EC1"/>
  </w:style>
  <w:style w:type="character" w:customStyle="1" w:styleId="130">
    <w:name w:val="Обычный + 13 пт Знак"/>
    <w:rsid w:val="00E52EC1"/>
    <w:rPr>
      <w:spacing w:val="2"/>
      <w:sz w:val="26"/>
      <w:szCs w:val="26"/>
    </w:rPr>
  </w:style>
  <w:style w:type="character" w:customStyle="1" w:styleId="14">
    <w:name w:val="Знак примечания1"/>
    <w:rsid w:val="00E52EC1"/>
    <w:rPr>
      <w:sz w:val="16"/>
      <w:szCs w:val="16"/>
    </w:rPr>
  </w:style>
  <w:style w:type="character" w:customStyle="1" w:styleId="a7">
    <w:name w:val="Текст примечания Знак"/>
    <w:basedOn w:val="12"/>
    <w:rsid w:val="00E52EC1"/>
  </w:style>
  <w:style w:type="character" w:customStyle="1" w:styleId="a8">
    <w:name w:val="Тема примечания Знак"/>
    <w:rsid w:val="00E52EC1"/>
    <w:rPr>
      <w:b/>
      <w:bCs/>
    </w:rPr>
  </w:style>
  <w:style w:type="character" w:customStyle="1" w:styleId="a9">
    <w:name w:val="Текст выноски Знак"/>
    <w:rsid w:val="00E52EC1"/>
    <w:rPr>
      <w:rFonts w:ascii="Tahoma" w:hAnsi="Tahoma" w:cs="Tahoma"/>
      <w:sz w:val="16"/>
      <w:szCs w:val="16"/>
    </w:rPr>
  </w:style>
  <w:style w:type="character" w:customStyle="1" w:styleId="aa">
    <w:name w:val="Текст сноски Знак"/>
    <w:basedOn w:val="12"/>
    <w:rsid w:val="00E52EC1"/>
  </w:style>
  <w:style w:type="character" w:customStyle="1" w:styleId="ab">
    <w:name w:val="Символ сноски"/>
    <w:rsid w:val="00E52EC1"/>
    <w:rPr>
      <w:vertAlign w:val="superscript"/>
    </w:rPr>
  </w:style>
  <w:style w:type="character" w:customStyle="1" w:styleId="ac">
    <w:name w:val="Основной текст с отступом Знак"/>
    <w:rsid w:val="00E52EC1"/>
    <w:rPr>
      <w:rFonts w:ascii="Times New Roman CYR" w:hAnsi="Times New Roman CYR" w:cs="Times New Roman CYR"/>
      <w:sz w:val="28"/>
      <w:szCs w:val="28"/>
    </w:rPr>
  </w:style>
  <w:style w:type="character" w:customStyle="1" w:styleId="22">
    <w:name w:val="Основной текст с отступом 2 Знак"/>
    <w:rsid w:val="00E52EC1"/>
    <w:rPr>
      <w:sz w:val="24"/>
      <w:szCs w:val="24"/>
    </w:rPr>
  </w:style>
  <w:style w:type="character" w:styleId="ad">
    <w:name w:val="Emphasis"/>
    <w:qFormat/>
    <w:rsid w:val="00E52EC1"/>
    <w:rPr>
      <w:rFonts w:ascii="Times New Roman" w:hAnsi="Times New Roman" w:cs="Times New Roman"/>
      <w:spacing w:val="0"/>
      <w:sz w:val="28"/>
    </w:rPr>
  </w:style>
  <w:style w:type="character" w:customStyle="1" w:styleId="FontStyle18">
    <w:name w:val="Font Style18"/>
    <w:rsid w:val="00E52EC1"/>
    <w:rPr>
      <w:rFonts w:ascii="Times New Roman" w:hAnsi="Times New Roman" w:cs="Times New Roman"/>
      <w:sz w:val="26"/>
    </w:rPr>
  </w:style>
  <w:style w:type="character" w:customStyle="1" w:styleId="FontStyle21">
    <w:name w:val="Font Style21"/>
    <w:rsid w:val="00E52EC1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с отступом 3 Знак"/>
    <w:rsid w:val="00E52EC1"/>
    <w:rPr>
      <w:sz w:val="16"/>
      <w:szCs w:val="16"/>
    </w:rPr>
  </w:style>
  <w:style w:type="character" w:customStyle="1" w:styleId="41">
    <w:name w:val="Заголовок 4 Знак"/>
    <w:rsid w:val="00E52EC1"/>
    <w:rPr>
      <w:b/>
      <w:bCs/>
      <w:sz w:val="28"/>
      <w:szCs w:val="28"/>
    </w:rPr>
  </w:style>
  <w:style w:type="character" w:customStyle="1" w:styleId="15">
    <w:name w:val="Заголовок 1 Знак"/>
    <w:rsid w:val="00E52EC1"/>
    <w:rPr>
      <w:b/>
      <w:kern w:val="1"/>
      <w:sz w:val="36"/>
    </w:rPr>
  </w:style>
  <w:style w:type="character" w:customStyle="1" w:styleId="23">
    <w:name w:val="Заголовок 2 Знак"/>
    <w:rsid w:val="00E52EC1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rsid w:val="00E52EC1"/>
    <w:rPr>
      <w:rFonts w:ascii="Arial" w:hAnsi="Arial" w:cs="Arial"/>
      <w:b/>
      <w:sz w:val="26"/>
    </w:rPr>
  </w:style>
  <w:style w:type="character" w:customStyle="1" w:styleId="ae">
    <w:name w:val="Заголовок Знак"/>
    <w:rsid w:val="00E52EC1"/>
    <w:rPr>
      <w:rFonts w:ascii="Times New Roman CYR" w:hAnsi="Times New Roman CYR" w:cs="Times New Roman CYR"/>
      <w:b/>
      <w:sz w:val="28"/>
    </w:rPr>
  </w:style>
  <w:style w:type="character" w:styleId="af">
    <w:name w:val="Hyperlink"/>
    <w:rsid w:val="00E52EC1"/>
    <w:rPr>
      <w:rFonts w:cs="Times New Roman"/>
      <w:color w:val="0000FF"/>
      <w:u w:val="single"/>
    </w:rPr>
  </w:style>
  <w:style w:type="character" w:customStyle="1" w:styleId="af0">
    <w:name w:val="Верхний колонтитул Знак"/>
    <w:rsid w:val="00E52EC1"/>
    <w:rPr>
      <w:sz w:val="24"/>
      <w:szCs w:val="24"/>
    </w:rPr>
  </w:style>
  <w:style w:type="character" w:styleId="af1">
    <w:name w:val="FollowedHyperlink"/>
    <w:rsid w:val="00E52EC1"/>
    <w:rPr>
      <w:rFonts w:cs="Times New Roman"/>
      <w:color w:val="800080"/>
      <w:u w:val="single"/>
    </w:rPr>
  </w:style>
  <w:style w:type="character" w:customStyle="1" w:styleId="24">
    <w:name w:val="Основной текст 2 Знак"/>
    <w:rsid w:val="00E52EC1"/>
    <w:rPr>
      <w:sz w:val="24"/>
    </w:rPr>
  </w:style>
  <w:style w:type="character" w:customStyle="1" w:styleId="34">
    <w:name w:val="Основной текст 3 Знак"/>
    <w:rsid w:val="00E52EC1"/>
    <w:rPr>
      <w:sz w:val="16"/>
      <w:szCs w:val="16"/>
    </w:rPr>
  </w:style>
  <w:style w:type="character" w:customStyle="1" w:styleId="af2">
    <w:name w:val="Нижний колонтитул Знак"/>
    <w:rsid w:val="00E52EC1"/>
    <w:rPr>
      <w:sz w:val="24"/>
      <w:szCs w:val="24"/>
    </w:rPr>
  </w:style>
  <w:style w:type="character" w:customStyle="1" w:styleId="af3">
    <w:name w:val="Подзаголовок Знак"/>
    <w:rsid w:val="00E52EC1"/>
    <w:rPr>
      <w:b/>
      <w:sz w:val="24"/>
    </w:rPr>
  </w:style>
  <w:style w:type="character" w:customStyle="1" w:styleId="af4">
    <w:name w:val="Цветовое выделение"/>
    <w:rsid w:val="00E52EC1"/>
    <w:rPr>
      <w:b/>
      <w:color w:val="000080"/>
      <w:sz w:val="20"/>
    </w:rPr>
  </w:style>
  <w:style w:type="character" w:customStyle="1" w:styleId="FontStyle56">
    <w:name w:val="Font Style56"/>
    <w:rsid w:val="00E52EC1"/>
    <w:rPr>
      <w:rFonts w:ascii="Times New Roman" w:hAnsi="Times New Roman" w:cs="Times New Roman"/>
      <w:b/>
      <w:sz w:val="30"/>
    </w:rPr>
  </w:style>
  <w:style w:type="character" w:customStyle="1" w:styleId="FontStyle36">
    <w:name w:val="Font Style36"/>
    <w:rsid w:val="00E52EC1"/>
    <w:rPr>
      <w:rFonts w:ascii="Times New Roman" w:hAnsi="Times New Roman" w:cs="Times New Roman"/>
      <w:b/>
      <w:sz w:val="22"/>
    </w:rPr>
  </w:style>
  <w:style w:type="character" w:customStyle="1" w:styleId="FontStyle33">
    <w:name w:val="Font Style33"/>
    <w:rsid w:val="00E52EC1"/>
    <w:rPr>
      <w:rFonts w:ascii="Times New Roman" w:hAnsi="Times New Roman" w:cs="Times New Roman"/>
      <w:sz w:val="26"/>
    </w:rPr>
  </w:style>
  <w:style w:type="character" w:customStyle="1" w:styleId="FontStyle42">
    <w:name w:val="Font Style42"/>
    <w:rsid w:val="00E52EC1"/>
    <w:rPr>
      <w:rFonts w:ascii="Times New Roman" w:hAnsi="Times New Roman" w:cs="Times New Roman"/>
      <w:b/>
      <w:spacing w:val="-20"/>
      <w:sz w:val="24"/>
    </w:rPr>
  </w:style>
  <w:style w:type="character" w:customStyle="1" w:styleId="FontStyle11">
    <w:name w:val="Font Style11"/>
    <w:rsid w:val="00E52EC1"/>
    <w:rPr>
      <w:rFonts w:ascii="Times New Roman" w:hAnsi="Times New Roman" w:cs="Times New Roman"/>
      <w:sz w:val="28"/>
    </w:rPr>
  </w:style>
  <w:style w:type="character" w:customStyle="1" w:styleId="FontStyle12">
    <w:name w:val="Font Style12"/>
    <w:rsid w:val="00E52EC1"/>
    <w:rPr>
      <w:rFonts w:ascii="Times New Roman" w:hAnsi="Times New Roman" w:cs="Times New Roman"/>
      <w:sz w:val="24"/>
    </w:rPr>
  </w:style>
  <w:style w:type="character" w:customStyle="1" w:styleId="FontStyle13">
    <w:name w:val="Font Style13"/>
    <w:rsid w:val="00E52EC1"/>
    <w:rPr>
      <w:rFonts w:ascii="Georgia" w:hAnsi="Georgia" w:cs="Georgia"/>
      <w:b/>
      <w:sz w:val="18"/>
    </w:rPr>
  </w:style>
  <w:style w:type="character" w:customStyle="1" w:styleId="af5">
    <w:name w:val="Текст концевой сноски Знак"/>
    <w:rsid w:val="00E52EC1"/>
  </w:style>
  <w:style w:type="character" w:customStyle="1" w:styleId="120">
    <w:name w:val="Заголовок №1 (2)"/>
    <w:rsid w:val="00E52EC1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50">
    <w:name w:val="Заголовок 5 Знак"/>
    <w:rsid w:val="00E52EC1"/>
    <w:rPr>
      <w:b/>
      <w:bCs/>
      <w:sz w:val="24"/>
      <w:szCs w:val="24"/>
    </w:rPr>
  </w:style>
  <w:style w:type="character" w:styleId="af6">
    <w:name w:val="Strong"/>
    <w:qFormat/>
    <w:rsid w:val="00E52EC1"/>
    <w:rPr>
      <w:b/>
      <w:bCs/>
    </w:rPr>
  </w:style>
  <w:style w:type="character" w:customStyle="1" w:styleId="m0">
    <w:name w:val="m_ПростойТекст Знак"/>
    <w:rsid w:val="00E52EC1"/>
    <w:rPr>
      <w:sz w:val="24"/>
      <w:szCs w:val="24"/>
    </w:rPr>
  </w:style>
  <w:style w:type="character" w:customStyle="1" w:styleId="af7">
    <w:name w:val="Схема документа Знак"/>
    <w:rsid w:val="00E52EC1"/>
    <w:rPr>
      <w:rFonts w:ascii="Tahoma" w:hAnsi="Tahoma" w:cs="Tahoma"/>
      <w:shd w:val="clear" w:color="auto" w:fill="000080"/>
    </w:rPr>
  </w:style>
  <w:style w:type="character" w:customStyle="1" w:styleId="af8">
    <w:name w:val="Основной текст + Полужирный"/>
    <w:rsid w:val="00E52EC1"/>
    <w:rPr>
      <w:rFonts w:ascii="Times New Roman" w:hAnsi="Times New Roman" w:cs="Times New Roman"/>
      <w:b/>
      <w:bCs/>
      <w:spacing w:val="14"/>
      <w:sz w:val="23"/>
      <w:szCs w:val="23"/>
      <w:shd w:val="clear" w:color="auto" w:fill="FFFFFF"/>
    </w:rPr>
  </w:style>
  <w:style w:type="character" w:customStyle="1" w:styleId="35">
    <w:name w:val="Основной текст (3)_"/>
    <w:rsid w:val="00E52EC1"/>
    <w:rPr>
      <w:spacing w:val="10"/>
      <w:sz w:val="24"/>
      <w:szCs w:val="24"/>
      <w:shd w:val="clear" w:color="auto" w:fill="FFFFFF"/>
    </w:rPr>
  </w:style>
  <w:style w:type="character" w:customStyle="1" w:styleId="7">
    <w:name w:val="Основной текст (7)_"/>
    <w:rsid w:val="00E52EC1"/>
    <w:rPr>
      <w:rFonts w:ascii="SimHei" w:eastAsia="SimHei" w:hAnsi="SimHei" w:cs="SimHei"/>
      <w:spacing w:val="-5"/>
      <w:sz w:val="24"/>
      <w:szCs w:val="24"/>
      <w:shd w:val="clear" w:color="auto" w:fill="FFFFFF"/>
    </w:rPr>
  </w:style>
  <w:style w:type="character" w:customStyle="1" w:styleId="210">
    <w:name w:val="Основной текст (21)_"/>
    <w:rsid w:val="00E52EC1"/>
    <w:rPr>
      <w:sz w:val="23"/>
      <w:szCs w:val="23"/>
      <w:shd w:val="clear" w:color="auto" w:fill="FFFFFF"/>
      <w:lang w:val="en-GB"/>
    </w:rPr>
  </w:style>
  <w:style w:type="character" w:customStyle="1" w:styleId="220">
    <w:name w:val="Основной текст (22)_"/>
    <w:rsid w:val="00E52EC1"/>
    <w:rPr>
      <w:rFonts w:ascii="Gulim" w:eastAsia="Gulim" w:hAnsi="Gulim" w:cs="Gulim"/>
      <w:sz w:val="22"/>
      <w:szCs w:val="22"/>
      <w:shd w:val="clear" w:color="auto" w:fill="FFFFFF"/>
      <w:lang w:val="en-GB"/>
    </w:rPr>
  </w:style>
  <w:style w:type="character" w:customStyle="1" w:styleId="200">
    <w:name w:val="Основной текст (20)_"/>
    <w:rsid w:val="00E52EC1"/>
    <w:rPr>
      <w:spacing w:val="7"/>
      <w:sz w:val="23"/>
      <w:szCs w:val="23"/>
      <w:shd w:val="clear" w:color="auto" w:fill="FFFFFF"/>
    </w:rPr>
  </w:style>
  <w:style w:type="character" w:customStyle="1" w:styleId="150">
    <w:name w:val="Основной текст (15)_"/>
    <w:rsid w:val="00E52EC1"/>
    <w:rPr>
      <w:rFonts w:ascii="SimHei" w:eastAsia="SimHei" w:hAnsi="SimHei" w:cs="SimHei"/>
      <w:spacing w:val="17"/>
      <w:sz w:val="21"/>
      <w:szCs w:val="21"/>
      <w:shd w:val="clear" w:color="auto" w:fill="FFFFFF"/>
    </w:rPr>
  </w:style>
  <w:style w:type="character" w:customStyle="1" w:styleId="110">
    <w:name w:val="Основной текст (11)_"/>
    <w:rsid w:val="00E52EC1"/>
    <w:rPr>
      <w:rFonts w:ascii="MS Gothic" w:eastAsia="MS Gothic" w:hAnsi="MS Gothic" w:cs="MS Gothic"/>
      <w:spacing w:val="5"/>
      <w:sz w:val="22"/>
      <w:szCs w:val="22"/>
      <w:shd w:val="clear" w:color="auto" w:fill="FFFFFF"/>
    </w:rPr>
  </w:style>
  <w:style w:type="character" w:customStyle="1" w:styleId="17">
    <w:name w:val="Основной текст (17)_"/>
    <w:rsid w:val="00E52EC1"/>
    <w:rPr>
      <w:spacing w:val="3"/>
      <w:sz w:val="25"/>
      <w:szCs w:val="25"/>
      <w:shd w:val="clear" w:color="auto" w:fill="FFFFFF"/>
    </w:rPr>
  </w:style>
  <w:style w:type="character" w:customStyle="1" w:styleId="90">
    <w:name w:val="Основной текст (9)_"/>
    <w:rsid w:val="00E52EC1"/>
    <w:rPr>
      <w:rFonts w:ascii="SimHei" w:eastAsia="SimHei" w:hAnsi="SimHei" w:cs="SimHei"/>
      <w:spacing w:val="-5"/>
      <w:sz w:val="24"/>
      <w:szCs w:val="24"/>
      <w:shd w:val="clear" w:color="auto" w:fill="FFFFFF"/>
    </w:rPr>
  </w:style>
  <w:style w:type="character" w:customStyle="1" w:styleId="16">
    <w:name w:val="Основной текст (16)_"/>
    <w:rsid w:val="00E52EC1"/>
    <w:rPr>
      <w:rFonts w:ascii="SimHei" w:eastAsia="SimHei" w:hAnsi="SimHei" w:cs="SimHei"/>
      <w:spacing w:val="7"/>
      <w:sz w:val="22"/>
      <w:szCs w:val="22"/>
      <w:shd w:val="clear" w:color="auto" w:fill="FFFFFF"/>
    </w:rPr>
  </w:style>
  <w:style w:type="character" w:customStyle="1" w:styleId="19">
    <w:name w:val="Основной текст (19)_"/>
    <w:rsid w:val="00E52EC1"/>
    <w:rPr>
      <w:spacing w:val="17"/>
      <w:sz w:val="21"/>
      <w:szCs w:val="21"/>
      <w:shd w:val="clear" w:color="auto" w:fill="FFFFFF"/>
    </w:rPr>
  </w:style>
  <w:style w:type="character" w:customStyle="1" w:styleId="131">
    <w:name w:val="Основной текст (13)_"/>
    <w:rsid w:val="00E52EC1"/>
    <w:rPr>
      <w:rFonts w:ascii="SimHei" w:eastAsia="SimHei" w:hAnsi="SimHei" w:cs="SimHei"/>
      <w:spacing w:val="4"/>
      <w:sz w:val="21"/>
      <w:szCs w:val="21"/>
      <w:shd w:val="clear" w:color="auto" w:fill="FFFFFF"/>
    </w:rPr>
  </w:style>
  <w:style w:type="character" w:customStyle="1" w:styleId="121">
    <w:name w:val="Основной текст (12)_"/>
    <w:rsid w:val="00E52EC1"/>
    <w:rPr>
      <w:rFonts w:ascii="SimHei" w:eastAsia="SimHei" w:hAnsi="SimHei" w:cs="SimHei"/>
      <w:spacing w:val="10"/>
      <w:sz w:val="21"/>
      <w:szCs w:val="21"/>
      <w:shd w:val="clear" w:color="auto" w:fill="FFFFFF"/>
    </w:rPr>
  </w:style>
  <w:style w:type="character" w:customStyle="1" w:styleId="6">
    <w:name w:val="Основной текст (6)_"/>
    <w:rsid w:val="00E52EC1"/>
    <w:rPr>
      <w:rFonts w:ascii="SimHei" w:eastAsia="SimHei" w:hAnsi="SimHei" w:cs="SimHei"/>
      <w:spacing w:val="8"/>
      <w:sz w:val="22"/>
      <w:szCs w:val="22"/>
      <w:shd w:val="clear" w:color="auto" w:fill="FFFFFF"/>
    </w:rPr>
  </w:style>
  <w:style w:type="character" w:customStyle="1" w:styleId="51">
    <w:name w:val="Основной текст (5)_"/>
    <w:rsid w:val="00E52EC1"/>
    <w:rPr>
      <w:spacing w:val="2"/>
      <w:sz w:val="23"/>
      <w:szCs w:val="23"/>
      <w:shd w:val="clear" w:color="auto" w:fill="FFFFFF"/>
    </w:rPr>
  </w:style>
  <w:style w:type="character" w:customStyle="1" w:styleId="42">
    <w:name w:val="Основной текст (4)_"/>
    <w:rsid w:val="00E52EC1"/>
    <w:rPr>
      <w:spacing w:val="16"/>
      <w:sz w:val="21"/>
      <w:szCs w:val="21"/>
      <w:shd w:val="clear" w:color="auto" w:fill="FFFFFF"/>
    </w:rPr>
  </w:style>
  <w:style w:type="character" w:customStyle="1" w:styleId="100">
    <w:name w:val="Основной текст (10)_"/>
    <w:rsid w:val="00E52EC1"/>
    <w:rPr>
      <w:rFonts w:ascii="SimHei" w:eastAsia="SimHei" w:hAnsi="SimHei" w:cs="SimHei"/>
      <w:spacing w:val="-4"/>
      <w:sz w:val="26"/>
      <w:szCs w:val="26"/>
      <w:shd w:val="clear" w:color="auto" w:fill="FFFFFF"/>
    </w:rPr>
  </w:style>
  <w:style w:type="character" w:customStyle="1" w:styleId="140">
    <w:name w:val="Основной текст (14)_"/>
    <w:rsid w:val="00E52EC1"/>
    <w:rPr>
      <w:spacing w:val="5"/>
      <w:sz w:val="23"/>
      <w:szCs w:val="23"/>
      <w:shd w:val="clear" w:color="auto" w:fill="FFFFFF"/>
    </w:rPr>
  </w:style>
  <w:style w:type="character" w:customStyle="1" w:styleId="18">
    <w:name w:val="Основной текст (18)_"/>
    <w:rsid w:val="00E52EC1"/>
    <w:rPr>
      <w:rFonts w:ascii="MS Gothic" w:eastAsia="MS Gothic" w:hAnsi="MS Gothic" w:cs="MS Gothic"/>
      <w:spacing w:val="-28"/>
      <w:sz w:val="25"/>
      <w:szCs w:val="25"/>
      <w:shd w:val="clear" w:color="auto" w:fill="FFFFFF"/>
    </w:rPr>
  </w:style>
  <w:style w:type="character" w:customStyle="1" w:styleId="8">
    <w:name w:val="Основной текст (8)_"/>
    <w:rsid w:val="00E52EC1"/>
    <w:rPr>
      <w:spacing w:val="6"/>
      <w:sz w:val="22"/>
      <w:szCs w:val="22"/>
      <w:shd w:val="clear" w:color="auto" w:fill="FFFFFF"/>
    </w:rPr>
  </w:style>
  <w:style w:type="character" w:customStyle="1" w:styleId="230">
    <w:name w:val="Основной текст (23)_"/>
    <w:rsid w:val="00E52EC1"/>
    <w:rPr>
      <w:sz w:val="24"/>
      <w:szCs w:val="24"/>
      <w:shd w:val="clear" w:color="auto" w:fill="FFFFFF"/>
      <w:lang w:val="en-GB"/>
    </w:rPr>
  </w:style>
  <w:style w:type="character" w:customStyle="1" w:styleId="36">
    <w:name w:val="Основной текст (3)"/>
    <w:rsid w:val="00E52EC1"/>
    <w:rPr>
      <w:rFonts w:ascii="Times New Roman" w:hAnsi="Times New Roman" w:cs="Times New Roman"/>
      <w:spacing w:val="9"/>
      <w:sz w:val="24"/>
      <w:szCs w:val="24"/>
      <w:shd w:val="clear" w:color="auto" w:fill="FFFFFF"/>
    </w:rPr>
  </w:style>
  <w:style w:type="character" w:customStyle="1" w:styleId="170">
    <w:name w:val="Основной текст (17)"/>
    <w:rsid w:val="00E52EC1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320">
    <w:name w:val="Основной текст (3)2"/>
    <w:rsid w:val="00E52EC1"/>
    <w:rPr>
      <w:rFonts w:ascii="Times New Roman" w:hAnsi="Times New Roman" w:cs="Times New Roman"/>
      <w:spacing w:val="9"/>
      <w:sz w:val="24"/>
      <w:szCs w:val="24"/>
      <w:shd w:val="clear" w:color="auto" w:fill="FFFFFF"/>
    </w:rPr>
  </w:style>
  <w:style w:type="character" w:customStyle="1" w:styleId="af9">
    <w:name w:val="Основной текст_"/>
    <w:rsid w:val="00E52EC1"/>
    <w:rPr>
      <w:spacing w:val="7"/>
      <w:sz w:val="24"/>
      <w:szCs w:val="24"/>
      <w:shd w:val="clear" w:color="auto" w:fill="FFFFFF"/>
    </w:rPr>
  </w:style>
  <w:style w:type="character" w:customStyle="1" w:styleId="25">
    <w:name w:val="Основной текст (2)_"/>
    <w:rsid w:val="00E52EC1"/>
    <w:rPr>
      <w:sz w:val="27"/>
      <w:szCs w:val="27"/>
      <w:shd w:val="clear" w:color="auto" w:fill="FFFFFF"/>
    </w:rPr>
  </w:style>
  <w:style w:type="character" w:customStyle="1" w:styleId="122">
    <w:name w:val="Заголовок №1 (2)_"/>
    <w:rsid w:val="00E52EC1"/>
    <w:rPr>
      <w:sz w:val="36"/>
      <w:szCs w:val="36"/>
      <w:shd w:val="clear" w:color="auto" w:fill="FFFFFF"/>
    </w:rPr>
  </w:style>
  <w:style w:type="character" w:customStyle="1" w:styleId="FontStyle37">
    <w:name w:val="Font Style37"/>
    <w:rsid w:val="00E52EC1"/>
    <w:rPr>
      <w:rFonts w:ascii="Times New Roman" w:hAnsi="Times New Roman" w:cs="Times New Roman" w:hint="default"/>
      <w:sz w:val="28"/>
      <w:szCs w:val="28"/>
    </w:rPr>
  </w:style>
  <w:style w:type="character" w:customStyle="1" w:styleId="FontStyle17">
    <w:name w:val="Font Style17"/>
    <w:rsid w:val="00E52EC1"/>
    <w:rPr>
      <w:rFonts w:ascii="Times New Roman" w:hAnsi="Times New Roman" w:cs="Times New Roman" w:hint="default"/>
      <w:sz w:val="26"/>
      <w:szCs w:val="26"/>
    </w:rPr>
  </w:style>
  <w:style w:type="character" w:customStyle="1" w:styleId="26">
    <w:name w:val="Заголовок №2_"/>
    <w:rsid w:val="00E52EC1"/>
    <w:rPr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  <w:u w:val="none"/>
    </w:rPr>
  </w:style>
  <w:style w:type="character" w:customStyle="1" w:styleId="27">
    <w:name w:val="Заголовок №2"/>
    <w:rsid w:val="00E52EC1"/>
  </w:style>
  <w:style w:type="character" w:customStyle="1" w:styleId="1a">
    <w:name w:val="Основной текст Знак1"/>
    <w:rsid w:val="00E52EC1"/>
    <w:rPr>
      <w:spacing w:val="10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rsid w:val="00E52EC1"/>
    <w:rPr>
      <w:spacing w:val="27"/>
      <w:sz w:val="24"/>
      <w:szCs w:val="24"/>
      <w:shd w:val="clear" w:color="auto" w:fill="FFFFFF"/>
    </w:rPr>
  </w:style>
  <w:style w:type="character" w:customStyle="1" w:styleId="52">
    <w:name w:val="Основной текст5"/>
    <w:rsid w:val="00E52EC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2"/>
      <w:sz w:val="24"/>
      <w:szCs w:val="24"/>
      <w:u w:val="none"/>
      <w:shd w:val="clear" w:color="auto" w:fill="FFFFFF"/>
    </w:rPr>
  </w:style>
  <w:style w:type="character" w:customStyle="1" w:styleId="420">
    <w:name w:val="Заголовок №4 (2) + Не полужирный"/>
    <w:rsid w:val="00E52EC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5"/>
      <w:sz w:val="24"/>
      <w:szCs w:val="24"/>
      <w:u w:val="none"/>
      <w:shd w:val="clear" w:color="auto" w:fill="FFFFFF"/>
    </w:rPr>
  </w:style>
  <w:style w:type="character" w:customStyle="1" w:styleId="60">
    <w:name w:val="Основной текст6"/>
    <w:rsid w:val="00E52EC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pacing w:val="5"/>
      <w:sz w:val="24"/>
      <w:szCs w:val="24"/>
      <w:u w:val="single"/>
      <w:shd w:val="clear" w:color="auto" w:fill="FFFFFF"/>
    </w:rPr>
  </w:style>
  <w:style w:type="character" w:customStyle="1" w:styleId="37">
    <w:name w:val="Основной текст3"/>
    <w:rsid w:val="00E52EC1"/>
    <w:rPr>
      <w:spacing w:val="5"/>
      <w:sz w:val="24"/>
      <w:szCs w:val="24"/>
      <w:shd w:val="clear" w:color="auto" w:fill="FFFFFF"/>
    </w:rPr>
  </w:style>
  <w:style w:type="character" w:customStyle="1" w:styleId="afa">
    <w:name w:val="Обычный отступ Знак"/>
    <w:rsid w:val="00E52EC1"/>
    <w:rPr>
      <w:rFonts w:ascii="Verdana" w:hAnsi="Verdana" w:cs="Verdana"/>
      <w:lang w:val="en-GB"/>
    </w:rPr>
  </w:style>
  <w:style w:type="character" w:customStyle="1" w:styleId="FontStyle15">
    <w:name w:val="Font Style15"/>
    <w:rsid w:val="00E52EC1"/>
    <w:rPr>
      <w:rFonts w:ascii="Times New Roman" w:hAnsi="Times New Roman" w:cs="Times New Roman"/>
      <w:b/>
      <w:sz w:val="24"/>
    </w:rPr>
  </w:style>
  <w:style w:type="character" w:customStyle="1" w:styleId="FontStyle16">
    <w:name w:val="Font Style16"/>
    <w:rsid w:val="00E52EC1"/>
    <w:rPr>
      <w:rFonts w:ascii="Times New Roman" w:hAnsi="Times New Roman" w:cs="Times New Roman"/>
      <w:b/>
      <w:sz w:val="26"/>
    </w:rPr>
  </w:style>
  <w:style w:type="character" w:styleId="afb">
    <w:name w:val="line number"/>
    <w:rsid w:val="00E52EC1"/>
    <w:rPr>
      <w:rFonts w:cs="Times New Roman"/>
    </w:rPr>
  </w:style>
  <w:style w:type="character" w:customStyle="1" w:styleId="FontStyle24">
    <w:name w:val="Font Style24"/>
    <w:rsid w:val="00E52EC1"/>
    <w:rPr>
      <w:rFonts w:ascii="Times New Roman" w:hAnsi="Times New Roman" w:cs="Times New Roman"/>
      <w:sz w:val="22"/>
    </w:rPr>
  </w:style>
  <w:style w:type="character" w:customStyle="1" w:styleId="FontStyle26">
    <w:name w:val="Font Style26"/>
    <w:rsid w:val="00E52EC1"/>
    <w:rPr>
      <w:rFonts w:ascii="Times New Roman" w:hAnsi="Times New Roman" w:cs="Times New Roman"/>
      <w:sz w:val="22"/>
    </w:rPr>
  </w:style>
  <w:style w:type="character" w:customStyle="1" w:styleId="FontStyle22">
    <w:name w:val="Font Style22"/>
    <w:rsid w:val="00E52EC1"/>
    <w:rPr>
      <w:rFonts w:ascii="Times New Roman" w:hAnsi="Times New Roman" w:cs="Times New Roman"/>
      <w:b/>
      <w:sz w:val="22"/>
    </w:rPr>
  </w:style>
  <w:style w:type="character" w:customStyle="1" w:styleId="FontStyle28">
    <w:name w:val="Font Style28"/>
    <w:rsid w:val="00E52EC1"/>
    <w:rPr>
      <w:rFonts w:ascii="Times New Roman" w:hAnsi="Times New Roman" w:cs="Times New Roman"/>
      <w:sz w:val="22"/>
    </w:rPr>
  </w:style>
  <w:style w:type="character" w:customStyle="1" w:styleId="61">
    <w:name w:val="Основной текст (6) + Курсив"/>
    <w:rsid w:val="00E52EC1"/>
    <w:rPr>
      <w:i/>
      <w:spacing w:val="0"/>
      <w:sz w:val="26"/>
      <w:shd w:val="clear" w:color="auto" w:fill="FFFFFF"/>
    </w:rPr>
  </w:style>
  <w:style w:type="character" w:customStyle="1" w:styleId="53">
    <w:name w:val="Основной текст (5) + Не курсив"/>
    <w:rsid w:val="00E52EC1"/>
    <w:rPr>
      <w:rFonts w:ascii="Times New Roman" w:hAnsi="Times New Roman" w:cs="Times New Roman"/>
      <w:spacing w:val="0"/>
      <w:sz w:val="26"/>
      <w:shd w:val="clear" w:color="auto" w:fill="FFFFFF"/>
    </w:rPr>
  </w:style>
  <w:style w:type="character" w:customStyle="1" w:styleId="610">
    <w:name w:val="Основной текст (6) + Курсив1"/>
    <w:rsid w:val="00E52EC1"/>
    <w:rPr>
      <w:rFonts w:ascii="Times New Roman" w:hAnsi="Times New Roman" w:cs="Times New Roman"/>
      <w:i/>
      <w:spacing w:val="0"/>
      <w:sz w:val="26"/>
      <w:shd w:val="clear" w:color="auto" w:fill="FFFFFF"/>
    </w:rPr>
  </w:style>
  <w:style w:type="character" w:customStyle="1" w:styleId="FontStyle61">
    <w:name w:val="Font Style61"/>
    <w:rsid w:val="00E52EC1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63">
    <w:name w:val="Font Style63"/>
    <w:rsid w:val="00E52EC1"/>
    <w:rPr>
      <w:rFonts w:ascii="Corbel" w:hAnsi="Corbel" w:cs="Corbel"/>
      <w:smallCaps/>
      <w:sz w:val="24"/>
      <w:szCs w:val="24"/>
    </w:rPr>
  </w:style>
  <w:style w:type="character" w:customStyle="1" w:styleId="FontStyle66">
    <w:name w:val="Font Style66"/>
    <w:rsid w:val="00E52EC1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67">
    <w:name w:val="Font Style67"/>
    <w:rsid w:val="00E52EC1"/>
    <w:rPr>
      <w:rFonts w:ascii="Times New Roman" w:hAnsi="Times New Roman" w:cs="Times New Roman"/>
      <w:sz w:val="24"/>
      <w:szCs w:val="24"/>
    </w:rPr>
  </w:style>
  <w:style w:type="character" w:customStyle="1" w:styleId="FontStyle72">
    <w:name w:val="Font Style72"/>
    <w:rsid w:val="00E52EC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rsid w:val="00E52EC1"/>
    <w:rPr>
      <w:rFonts w:ascii="Times New Roman" w:hAnsi="Times New Roman" w:cs="Times New Roman"/>
      <w:sz w:val="26"/>
      <w:szCs w:val="26"/>
    </w:rPr>
  </w:style>
  <w:style w:type="character" w:customStyle="1" w:styleId="111">
    <w:name w:val="Заголовок 1 Знак1"/>
    <w:rsid w:val="00E52EC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10">
    <w:name w:val="Заголовок 3 Знак1"/>
    <w:rsid w:val="00E52EC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FontStyle27">
    <w:name w:val="Font Style27"/>
    <w:rsid w:val="00E52EC1"/>
    <w:rPr>
      <w:rFonts w:ascii="Times New Roman" w:hAnsi="Times New Roman" w:cs="Times New Roman"/>
      <w:b/>
      <w:sz w:val="22"/>
    </w:rPr>
  </w:style>
  <w:style w:type="character" w:customStyle="1" w:styleId="ConsPlusNormal0">
    <w:name w:val="ConsPlusNormal Знак Знак"/>
    <w:rsid w:val="00E52EC1"/>
    <w:rPr>
      <w:rFonts w:ascii="Arial" w:hAnsi="Arial" w:cs="Arial"/>
      <w:sz w:val="24"/>
      <w:lang w:val="en-GB"/>
    </w:rPr>
  </w:style>
  <w:style w:type="character" w:customStyle="1" w:styleId="80">
    <w:name w:val="Основной текст8"/>
    <w:rsid w:val="00E52EC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4"/>
      <w:szCs w:val="24"/>
      <w:u w:val="none"/>
      <w:shd w:val="clear" w:color="auto" w:fill="FFFFFF"/>
      <w:vertAlign w:val="baseline"/>
      <w:lang w:val="en-GB"/>
    </w:rPr>
  </w:style>
  <w:style w:type="character" w:customStyle="1" w:styleId="211">
    <w:name w:val="ЛЕН2_ПРОЕКТ_ переч1 Знак"/>
    <w:rsid w:val="00E52EC1"/>
    <w:rPr>
      <w:rFonts w:ascii="Times New Roman CYR" w:hAnsi="Times New Roman CYR" w:cs="Times New Roman CYR"/>
      <w:sz w:val="24"/>
    </w:rPr>
  </w:style>
  <w:style w:type="character" w:customStyle="1" w:styleId="28">
    <w:name w:val="ЛЕН2_ПРОЕКТ_текст Знак"/>
    <w:rsid w:val="00E52EC1"/>
    <w:rPr>
      <w:sz w:val="24"/>
    </w:rPr>
  </w:style>
  <w:style w:type="character" w:customStyle="1" w:styleId="1b">
    <w:name w:val="номер страницы1"/>
    <w:basedOn w:val="12"/>
    <w:rsid w:val="00E52EC1"/>
  </w:style>
  <w:style w:type="character" w:customStyle="1" w:styleId="postbody1">
    <w:name w:val="postbody1"/>
    <w:rsid w:val="00E52EC1"/>
    <w:rPr>
      <w:sz w:val="18"/>
      <w:szCs w:val="18"/>
    </w:rPr>
  </w:style>
  <w:style w:type="character" w:customStyle="1" w:styleId="360">
    <w:name w:val="Основной текст36"/>
    <w:rsid w:val="00E52EC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shd w:val="clear" w:color="auto" w:fill="FFFFFF"/>
    </w:rPr>
  </w:style>
  <w:style w:type="character" w:customStyle="1" w:styleId="300">
    <w:name w:val="Основной текст30"/>
    <w:rsid w:val="00E52EC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shd w:val="clear" w:color="auto" w:fill="FFFFFF"/>
    </w:rPr>
  </w:style>
  <w:style w:type="character" w:customStyle="1" w:styleId="apple-converted-space">
    <w:name w:val="apple-converted-space"/>
    <w:basedOn w:val="12"/>
    <w:rsid w:val="00E52EC1"/>
  </w:style>
  <w:style w:type="character" w:customStyle="1" w:styleId="91">
    <w:name w:val="Заголовок 9 Знак"/>
    <w:rsid w:val="00E52EC1"/>
    <w:rPr>
      <w:rFonts w:ascii="Cambria" w:eastAsia="Times New Roman" w:hAnsi="Cambria" w:cs="Times New Roman"/>
      <w:i/>
      <w:iCs/>
      <w:color w:val="404040"/>
    </w:rPr>
  </w:style>
  <w:style w:type="character" w:customStyle="1" w:styleId="afc">
    <w:name w:val="Символы концевой сноски"/>
    <w:rsid w:val="00E52EC1"/>
    <w:rPr>
      <w:vertAlign w:val="superscript"/>
    </w:rPr>
  </w:style>
  <w:style w:type="character" w:customStyle="1" w:styleId="translation-chunk">
    <w:name w:val="translation-chunk"/>
    <w:rsid w:val="00E52EC1"/>
  </w:style>
  <w:style w:type="character" w:customStyle="1" w:styleId="z-">
    <w:name w:val="z-Начало формы Знак"/>
    <w:rsid w:val="00E52EC1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E52EC1"/>
    <w:rPr>
      <w:rFonts w:ascii="Arial" w:hAnsi="Arial" w:cs="Arial"/>
      <w:vanish/>
      <w:sz w:val="16"/>
      <w:szCs w:val="16"/>
    </w:rPr>
  </w:style>
  <w:style w:type="character" w:customStyle="1" w:styleId="afd">
    <w:name w:val="Текст Знак"/>
    <w:rsid w:val="00E52EC1"/>
    <w:rPr>
      <w:rFonts w:ascii="Calibri" w:eastAsia="Calibri" w:hAnsi="Calibri" w:cs="Calibri"/>
      <w:sz w:val="22"/>
      <w:szCs w:val="21"/>
    </w:rPr>
  </w:style>
  <w:style w:type="paragraph" w:customStyle="1" w:styleId="43">
    <w:name w:val="Заголовок4"/>
    <w:basedOn w:val="a1"/>
    <w:next w:val="afe"/>
    <w:rsid w:val="00E52EC1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afe">
    <w:name w:val="Body Text"/>
    <w:basedOn w:val="a1"/>
    <w:rsid w:val="00E52EC1"/>
    <w:pPr>
      <w:spacing w:after="120"/>
    </w:pPr>
  </w:style>
  <w:style w:type="paragraph" w:styleId="aff">
    <w:name w:val="List"/>
    <w:basedOn w:val="a1"/>
    <w:rsid w:val="00E52EC1"/>
    <w:pPr>
      <w:ind w:left="283" w:hanging="283"/>
    </w:pPr>
  </w:style>
  <w:style w:type="paragraph" w:customStyle="1" w:styleId="29">
    <w:name w:val="Название2"/>
    <w:basedOn w:val="a1"/>
    <w:rsid w:val="00E52EC1"/>
    <w:pPr>
      <w:suppressLineNumbers/>
      <w:spacing w:before="120" w:after="120"/>
    </w:pPr>
    <w:rPr>
      <w:rFonts w:cs="Lucida Sans"/>
      <w:i/>
      <w:iCs/>
    </w:rPr>
  </w:style>
  <w:style w:type="paragraph" w:customStyle="1" w:styleId="54">
    <w:name w:val="Указатель5"/>
    <w:basedOn w:val="a1"/>
    <w:rsid w:val="00E52EC1"/>
    <w:pPr>
      <w:suppressLineNumbers/>
    </w:pPr>
    <w:rPr>
      <w:rFonts w:cs="Lucida Sans"/>
    </w:rPr>
  </w:style>
  <w:style w:type="paragraph" w:customStyle="1" w:styleId="1c">
    <w:name w:val="Название1"/>
    <w:basedOn w:val="a1"/>
    <w:rsid w:val="00E52EC1"/>
    <w:pPr>
      <w:suppressLineNumbers/>
      <w:spacing w:before="120" w:after="120"/>
    </w:pPr>
    <w:rPr>
      <w:rFonts w:cs="Helvetica"/>
      <w:i/>
      <w:iCs/>
    </w:rPr>
  </w:style>
  <w:style w:type="paragraph" w:customStyle="1" w:styleId="44">
    <w:name w:val="Указатель4"/>
    <w:basedOn w:val="a1"/>
    <w:rsid w:val="00E52EC1"/>
    <w:pPr>
      <w:suppressLineNumbers/>
    </w:pPr>
    <w:rPr>
      <w:rFonts w:cs="Lucida Sans"/>
    </w:rPr>
  </w:style>
  <w:style w:type="paragraph" w:customStyle="1" w:styleId="38">
    <w:name w:val="Заголовок3"/>
    <w:basedOn w:val="a1"/>
    <w:next w:val="afe"/>
    <w:rsid w:val="00E52EC1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customStyle="1" w:styleId="39">
    <w:name w:val="Указатель3"/>
    <w:basedOn w:val="a1"/>
    <w:rsid w:val="00E52EC1"/>
    <w:pPr>
      <w:suppressLineNumbers/>
    </w:pPr>
    <w:rPr>
      <w:rFonts w:cs="Lucida Sans"/>
    </w:rPr>
  </w:style>
  <w:style w:type="paragraph" w:customStyle="1" w:styleId="2a">
    <w:name w:val="Заголовок2"/>
    <w:basedOn w:val="a1"/>
    <w:next w:val="afe"/>
    <w:rsid w:val="00E52EC1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customStyle="1" w:styleId="2b">
    <w:name w:val="Указатель2"/>
    <w:basedOn w:val="a1"/>
    <w:rsid w:val="00E52EC1"/>
    <w:pPr>
      <w:suppressLineNumbers/>
    </w:pPr>
    <w:rPr>
      <w:rFonts w:cs="Lucida Sans"/>
    </w:rPr>
  </w:style>
  <w:style w:type="paragraph" w:customStyle="1" w:styleId="1d">
    <w:name w:val="Заголовок1"/>
    <w:basedOn w:val="a1"/>
    <w:next w:val="afe"/>
    <w:rsid w:val="00E52EC1"/>
    <w:pPr>
      <w:keepNext/>
      <w:spacing w:before="240" w:after="120"/>
    </w:pPr>
    <w:rPr>
      <w:rFonts w:ascii="Arimo" w:eastAsia="Times" w:hAnsi="Arimo" w:cs="Helvetica"/>
      <w:sz w:val="28"/>
      <w:szCs w:val="28"/>
    </w:rPr>
  </w:style>
  <w:style w:type="paragraph" w:customStyle="1" w:styleId="1e">
    <w:name w:val="Указатель1"/>
    <w:basedOn w:val="a1"/>
    <w:rsid w:val="00E52EC1"/>
    <w:pPr>
      <w:suppressLineNumbers/>
    </w:pPr>
    <w:rPr>
      <w:rFonts w:cs="Helvetica"/>
    </w:rPr>
  </w:style>
  <w:style w:type="paragraph" w:styleId="aff0">
    <w:name w:val="Body Text Indent"/>
    <w:basedOn w:val="a1"/>
    <w:rsid w:val="00E52EC1"/>
    <w:pPr>
      <w:ind w:firstLine="72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1">
    <w:name w:val="ConsPlusNormal"/>
    <w:rsid w:val="00E52EC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21">
    <w:name w:val="Основной текст с отступом 22"/>
    <w:basedOn w:val="a1"/>
    <w:rsid w:val="00E52EC1"/>
    <w:pPr>
      <w:spacing w:after="120" w:line="480" w:lineRule="auto"/>
      <w:ind w:left="283"/>
    </w:pPr>
  </w:style>
  <w:style w:type="paragraph" w:customStyle="1" w:styleId="30">
    <w:name w:val="Стиль3 Знак Знак"/>
    <w:basedOn w:val="221"/>
    <w:rsid w:val="00E52EC1"/>
    <w:pPr>
      <w:widowControl w:val="0"/>
      <w:numPr>
        <w:numId w:val="3"/>
      </w:numPr>
      <w:spacing w:after="0" w:line="240" w:lineRule="auto"/>
      <w:ind w:left="0" w:firstLine="0"/>
      <w:jc w:val="both"/>
      <w:textAlignment w:val="baseline"/>
    </w:pPr>
    <w:rPr>
      <w:szCs w:val="20"/>
    </w:rPr>
  </w:style>
  <w:style w:type="paragraph" w:customStyle="1" w:styleId="1f">
    <w:name w:val="Обычный отступ1"/>
    <w:basedOn w:val="a1"/>
    <w:rsid w:val="00E52EC1"/>
    <w:pPr>
      <w:tabs>
        <w:tab w:val="num" w:pos="1300"/>
      </w:tabs>
      <w:ind w:left="1300" w:hanging="900"/>
    </w:pPr>
  </w:style>
  <w:style w:type="paragraph" w:customStyle="1" w:styleId="ConsPlusTitle">
    <w:name w:val="ConsPlusTitle"/>
    <w:rsid w:val="00E52EC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1">
    <w:name w:val="Знак"/>
    <w:basedOn w:val="a1"/>
    <w:rsid w:val="00E52E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3a">
    <w:name w:val="Знак3 Знак Знак Знак Знак Знак Знак Знак Знак Знак Знак"/>
    <w:basedOn w:val="a1"/>
    <w:rsid w:val="00E52E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onsPlusNonformat">
    <w:name w:val="ConsPlusNonformat"/>
    <w:rsid w:val="00E52EC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Iniiaiieoaeno">
    <w:name w:val="Iniiaiie oaeno"/>
    <w:basedOn w:val="a1"/>
    <w:rsid w:val="00E52EC1"/>
    <w:pPr>
      <w:autoSpaceDE w:val="0"/>
      <w:jc w:val="center"/>
    </w:pPr>
    <w:rPr>
      <w:rFonts w:ascii="Arial" w:hAnsi="Arial" w:cs="Arial"/>
    </w:rPr>
  </w:style>
  <w:style w:type="paragraph" w:styleId="aff2">
    <w:name w:val="header"/>
    <w:basedOn w:val="a1"/>
    <w:rsid w:val="00E52EC1"/>
  </w:style>
  <w:style w:type="paragraph" w:styleId="aff3">
    <w:name w:val="footer"/>
    <w:basedOn w:val="a1"/>
    <w:rsid w:val="00E52EC1"/>
  </w:style>
  <w:style w:type="paragraph" w:customStyle="1" w:styleId="13">
    <w:name w:val="Обычный + 13 пт"/>
    <w:basedOn w:val="a1"/>
    <w:rsid w:val="00E52EC1"/>
    <w:pPr>
      <w:numPr>
        <w:numId w:val="7"/>
      </w:numPr>
      <w:ind w:left="0" w:right="-57" w:firstLine="0"/>
      <w:jc w:val="both"/>
    </w:pPr>
    <w:rPr>
      <w:spacing w:val="2"/>
      <w:sz w:val="26"/>
      <w:szCs w:val="26"/>
    </w:rPr>
  </w:style>
  <w:style w:type="paragraph" w:customStyle="1" w:styleId="Char">
    <w:name w:val="Char Знак Знак"/>
    <w:basedOn w:val="a1"/>
    <w:rsid w:val="00E52EC1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</w:rPr>
  </w:style>
  <w:style w:type="paragraph" w:customStyle="1" w:styleId="311">
    <w:name w:val="Основной текст 31"/>
    <w:basedOn w:val="a1"/>
    <w:rsid w:val="00E52EC1"/>
    <w:pPr>
      <w:spacing w:after="120"/>
    </w:pPr>
    <w:rPr>
      <w:sz w:val="16"/>
      <w:szCs w:val="16"/>
    </w:rPr>
  </w:style>
  <w:style w:type="paragraph" w:customStyle="1" w:styleId="1f0">
    <w:name w:val="Текст примечания1"/>
    <w:basedOn w:val="a1"/>
    <w:rsid w:val="00E52EC1"/>
    <w:rPr>
      <w:sz w:val="20"/>
      <w:szCs w:val="20"/>
    </w:rPr>
  </w:style>
  <w:style w:type="paragraph" w:styleId="aff4">
    <w:name w:val="annotation subject"/>
    <w:basedOn w:val="1f0"/>
    <w:next w:val="1f0"/>
    <w:rsid w:val="00E52EC1"/>
    <w:rPr>
      <w:b/>
      <w:bCs/>
    </w:rPr>
  </w:style>
  <w:style w:type="paragraph" w:styleId="aff5">
    <w:name w:val="Balloon Text"/>
    <w:basedOn w:val="a1"/>
    <w:rsid w:val="00E52EC1"/>
    <w:rPr>
      <w:rFonts w:ascii="Tahoma" w:hAnsi="Tahoma" w:cs="Tahoma"/>
      <w:sz w:val="16"/>
      <w:szCs w:val="16"/>
    </w:rPr>
  </w:style>
  <w:style w:type="paragraph" w:styleId="aff6">
    <w:name w:val="footnote text"/>
    <w:basedOn w:val="a1"/>
    <w:rsid w:val="00E52EC1"/>
    <w:rPr>
      <w:sz w:val="20"/>
      <w:szCs w:val="20"/>
    </w:rPr>
  </w:style>
  <w:style w:type="paragraph" w:customStyle="1" w:styleId="aff7">
    <w:name w:val="Обычный.Нормальный абзац"/>
    <w:rsid w:val="00E52EC1"/>
    <w:pPr>
      <w:widowControl w:val="0"/>
      <w:suppressAutoHyphens/>
      <w:autoSpaceDE w:val="0"/>
      <w:ind w:firstLine="709"/>
      <w:jc w:val="both"/>
    </w:pPr>
    <w:rPr>
      <w:sz w:val="24"/>
      <w:szCs w:val="24"/>
      <w:lang w:eastAsia="ar-SA"/>
    </w:rPr>
  </w:style>
  <w:style w:type="paragraph" w:customStyle="1" w:styleId="Vriksluettelo-korostus11">
    <w:name w:val="Värikäs luettelo - korostus 11"/>
    <w:basedOn w:val="a1"/>
    <w:rsid w:val="00E52EC1"/>
    <w:pPr>
      <w:ind w:left="720"/>
    </w:pPr>
  </w:style>
  <w:style w:type="paragraph" w:customStyle="1" w:styleId="1f1">
    <w:name w:val="Знак1"/>
    <w:basedOn w:val="a1"/>
    <w:next w:val="2"/>
    <w:rsid w:val="00E52EC1"/>
    <w:pPr>
      <w:widowControl w:val="0"/>
      <w:autoSpaceDE w:val="0"/>
      <w:spacing w:after="160" w:line="240" w:lineRule="exact"/>
    </w:pPr>
    <w:rPr>
      <w:sz w:val="20"/>
      <w:szCs w:val="20"/>
    </w:rPr>
  </w:style>
  <w:style w:type="paragraph" w:customStyle="1" w:styleId="1f2">
    <w:name w:val="Знак Знак Знак1"/>
    <w:basedOn w:val="a1"/>
    <w:rsid w:val="00E52E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aaliruudukko21">
    <w:name w:val="Normaali ruudukko 21"/>
    <w:rsid w:val="00E52EC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Vriksvarjostus-korostus11">
    <w:name w:val="Värikäs varjostus - korostus 11"/>
    <w:rsid w:val="00E52EC1"/>
    <w:pPr>
      <w:suppressAutoHyphens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1"/>
    <w:rsid w:val="00E52EC1"/>
    <w:pPr>
      <w:spacing w:after="120"/>
      <w:ind w:left="283"/>
    </w:pPr>
    <w:rPr>
      <w:sz w:val="16"/>
      <w:szCs w:val="16"/>
    </w:rPr>
  </w:style>
  <w:style w:type="paragraph" w:customStyle="1" w:styleId="Style4">
    <w:name w:val="Style4"/>
    <w:basedOn w:val="a1"/>
    <w:rsid w:val="00E52EC1"/>
    <w:pPr>
      <w:widowControl w:val="0"/>
      <w:autoSpaceDE w:val="0"/>
      <w:spacing w:line="253" w:lineRule="exact"/>
      <w:ind w:firstLine="739"/>
      <w:jc w:val="both"/>
    </w:pPr>
    <w:rPr>
      <w:rFonts w:ascii="Arial" w:hAnsi="Arial" w:cs="Arial"/>
    </w:rPr>
  </w:style>
  <w:style w:type="paragraph" w:customStyle="1" w:styleId="11pt">
    <w:name w:val="Обычный + 11 pt"/>
    <w:basedOn w:val="a1"/>
    <w:rsid w:val="00E52EC1"/>
    <w:rPr>
      <w:sz w:val="22"/>
      <w:szCs w:val="22"/>
    </w:rPr>
  </w:style>
  <w:style w:type="paragraph" w:customStyle="1" w:styleId="3b">
    <w:name w:val="Знак3"/>
    <w:basedOn w:val="a1"/>
    <w:rsid w:val="00E52EC1"/>
    <w:pPr>
      <w:widowControl w:val="0"/>
      <w:spacing w:after="160" w:line="240" w:lineRule="exact"/>
      <w:jc w:val="right"/>
    </w:pPr>
    <w:rPr>
      <w:sz w:val="20"/>
      <w:szCs w:val="20"/>
    </w:rPr>
  </w:style>
  <w:style w:type="paragraph" w:styleId="aff8">
    <w:name w:val="Title"/>
    <w:basedOn w:val="a1"/>
    <w:next w:val="aff9"/>
    <w:qFormat/>
    <w:rsid w:val="00E52EC1"/>
    <w:pPr>
      <w:widowControl w:val="0"/>
      <w:autoSpaceDE w:val="0"/>
      <w:jc w:val="center"/>
    </w:pPr>
    <w:rPr>
      <w:rFonts w:ascii="Times New Roman CYR" w:hAnsi="Times New Roman CYR" w:cs="Times New Roman CYR"/>
      <w:b/>
      <w:sz w:val="28"/>
      <w:szCs w:val="20"/>
    </w:rPr>
  </w:style>
  <w:style w:type="paragraph" w:styleId="aff9">
    <w:name w:val="Subtitle"/>
    <w:basedOn w:val="a1"/>
    <w:next w:val="afe"/>
    <w:qFormat/>
    <w:rsid w:val="00E52EC1"/>
    <w:pPr>
      <w:spacing w:after="120"/>
      <w:jc w:val="center"/>
    </w:pPr>
    <w:rPr>
      <w:b/>
      <w:szCs w:val="20"/>
    </w:rPr>
  </w:style>
  <w:style w:type="paragraph" w:customStyle="1" w:styleId="11">
    <w:name w:val="Стиль1"/>
    <w:basedOn w:val="a1"/>
    <w:rsid w:val="00E52EC1"/>
    <w:pPr>
      <w:keepNext/>
      <w:keepLines/>
      <w:widowControl w:val="0"/>
      <w:numPr>
        <w:numId w:val="9"/>
      </w:numPr>
      <w:suppressLineNumbers/>
      <w:spacing w:after="60"/>
    </w:pPr>
    <w:rPr>
      <w:b/>
      <w:sz w:val="28"/>
    </w:rPr>
  </w:style>
  <w:style w:type="paragraph" w:customStyle="1" w:styleId="212">
    <w:name w:val="Нумерованный список 21"/>
    <w:basedOn w:val="a1"/>
    <w:rsid w:val="00E52EC1"/>
    <w:pPr>
      <w:ind w:left="432" w:hanging="432"/>
    </w:pPr>
  </w:style>
  <w:style w:type="paragraph" w:customStyle="1" w:styleId="2c">
    <w:name w:val="Стиль2"/>
    <w:basedOn w:val="212"/>
    <w:rsid w:val="00E52EC1"/>
    <w:pPr>
      <w:keepNext/>
      <w:keepLines/>
      <w:widowControl w:val="0"/>
      <w:suppressLineNumbers/>
      <w:spacing w:after="60"/>
      <w:jc w:val="both"/>
    </w:pPr>
    <w:rPr>
      <w:b/>
      <w:szCs w:val="20"/>
    </w:rPr>
  </w:style>
  <w:style w:type="paragraph" w:customStyle="1" w:styleId="3c">
    <w:name w:val="Стиль3"/>
    <w:basedOn w:val="221"/>
    <w:rsid w:val="00E52EC1"/>
    <w:pPr>
      <w:widowControl w:val="0"/>
      <w:tabs>
        <w:tab w:val="num" w:pos="432"/>
      </w:tabs>
      <w:spacing w:after="0" w:line="240" w:lineRule="auto"/>
      <w:ind w:left="432" w:hanging="432"/>
      <w:jc w:val="both"/>
      <w:textAlignment w:val="baseline"/>
    </w:pPr>
    <w:rPr>
      <w:szCs w:val="20"/>
    </w:rPr>
  </w:style>
  <w:style w:type="paragraph" w:customStyle="1" w:styleId="affa">
    <w:name w:val="Знак Знак Знак"/>
    <w:basedOn w:val="a1"/>
    <w:rsid w:val="00E52EC1"/>
    <w:pPr>
      <w:spacing w:after="160" w:line="240" w:lineRule="exact"/>
    </w:pPr>
    <w:rPr>
      <w:szCs w:val="20"/>
    </w:rPr>
  </w:style>
  <w:style w:type="paragraph" w:customStyle="1" w:styleId="affb">
    <w:name w:val="А_обычный"/>
    <w:basedOn w:val="a1"/>
    <w:rsid w:val="00E52EC1"/>
    <w:pPr>
      <w:ind w:firstLine="709"/>
      <w:jc w:val="both"/>
    </w:pPr>
  </w:style>
  <w:style w:type="paragraph" w:customStyle="1" w:styleId="c-number">
    <w:name w:val="c-number"/>
    <w:basedOn w:val="a1"/>
    <w:rsid w:val="00E52EC1"/>
    <w:pPr>
      <w:spacing w:before="675"/>
      <w:jc w:val="center"/>
    </w:pPr>
    <w:rPr>
      <w:i/>
      <w:iCs/>
      <w:sz w:val="33"/>
      <w:szCs w:val="33"/>
    </w:rPr>
  </w:style>
  <w:style w:type="paragraph" w:customStyle="1" w:styleId="112">
    <w:name w:val="Знак1 Знак Знак Знак1"/>
    <w:basedOn w:val="a1"/>
    <w:rsid w:val="00E52EC1"/>
    <w:pPr>
      <w:spacing w:after="160" w:line="240" w:lineRule="exact"/>
    </w:pPr>
    <w:rPr>
      <w:rFonts w:ascii="Verdana" w:hAnsi="Verdana" w:cs="Verdana"/>
    </w:rPr>
  </w:style>
  <w:style w:type="paragraph" w:customStyle="1" w:styleId="213">
    <w:name w:val="Маркированный список 21"/>
    <w:basedOn w:val="a1"/>
    <w:rsid w:val="00E52EC1"/>
    <w:pPr>
      <w:keepLines/>
      <w:ind w:left="1300" w:hanging="900"/>
      <w:jc w:val="both"/>
    </w:pPr>
    <w:rPr>
      <w:i/>
      <w:sz w:val="22"/>
      <w:szCs w:val="22"/>
    </w:rPr>
  </w:style>
  <w:style w:type="paragraph" w:customStyle="1" w:styleId="214">
    <w:name w:val="Основной текст 21"/>
    <w:basedOn w:val="a1"/>
    <w:rsid w:val="00E52EC1"/>
    <w:pPr>
      <w:spacing w:after="120" w:line="480" w:lineRule="auto"/>
    </w:pPr>
    <w:rPr>
      <w:szCs w:val="20"/>
    </w:rPr>
  </w:style>
  <w:style w:type="paragraph" w:customStyle="1" w:styleId="affc">
    <w:name w:val="Таблица шапка"/>
    <w:basedOn w:val="a1"/>
    <w:rsid w:val="00E52EC1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0">
    <w:name w:val="Таблица текст"/>
    <w:basedOn w:val="a1"/>
    <w:rsid w:val="00E52EC1"/>
    <w:pPr>
      <w:numPr>
        <w:numId w:val="6"/>
      </w:numPr>
      <w:spacing w:before="40" w:after="40"/>
      <w:ind w:left="0" w:right="57" w:firstLine="0"/>
    </w:pPr>
    <w:rPr>
      <w:sz w:val="22"/>
      <w:szCs w:val="22"/>
    </w:rPr>
  </w:style>
  <w:style w:type="paragraph" w:customStyle="1" w:styleId="affd">
    <w:name w:val="Вадим"/>
    <w:basedOn w:val="a1"/>
    <w:rsid w:val="00E52EC1"/>
    <w:pPr>
      <w:widowControl w:val="0"/>
      <w:ind w:firstLine="720"/>
      <w:jc w:val="both"/>
    </w:pPr>
    <w:rPr>
      <w:szCs w:val="20"/>
    </w:rPr>
  </w:style>
  <w:style w:type="paragraph" w:customStyle="1" w:styleId="ConsNormal">
    <w:name w:val="ConsNormal"/>
    <w:rsid w:val="00E52EC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E52EC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f3">
    <w:name w:val="???????1"/>
    <w:rsid w:val="00E52EC1"/>
    <w:pPr>
      <w:suppressAutoHyphens/>
    </w:pPr>
    <w:rPr>
      <w:lang w:eastAsia="ar-SA"/>
    </w:rPr>
  </w:style>
  <w:style w:type="paragraph" w:customStyle="1" w:styleId="affe">
    <w:name w:val="!Основной текст"/>
    <w:basedOn w:val="a1"/>
    <w:rsid w:val="00E52EC1"/>
    <w:pPr>
      <w:ind w:firstLine="709"/>
      <w:jc w:val="both"/>
    </w:pPr>
    <w:rPr>
      <w:szCs w:val="20"/>
    </w:rPr>
  </w:style>
  <w:style w:type="paragraph" w:customStyle="1" w:styleId="2d">
    <w:name w:val="Знак Знак2 Знак"/>
    <w:basedOn w:val="a1"/>
    <w:rsid w:val="00E52EC1"/>
    <w:pPr>
      <w:spacing w:after="160" w:line="240" w:lineRule="exact"/>
    </w:pPr>
    <w:rPr>
      <w:szCs w:val="20"/>
    </w:rPr>
  </w:style>
  <w:style w:type="paragraph" w:customStyle="1" w:styleId="Style11">
    <w:name w:val="Style11"/>
    <w:basedOn w:val="a1"/>
    <w:rsid w:val="00E52EC1"/>
    <w:pPr>
      <w:widowControl w:val="0"/>
      <w:autoSpaceDE w:val="0"/>
      <w:spacing w:line="374" w:lineRule="exact"/>
      <w:jc w:val="center"/>
    </w:pPr>
  </w:style>
  <w:style w:type="paragraph" w:customStyle="1" w:styleId="312">
    <w:name w:val="Основной текст с отступом 31"/>
    <w:basedOn w:val="a1"/>
    <w:rsid w:val="00E52EC1"/>
    <w:pPr>
      <w:spacing w:line="360" w:lineRule="auto"/>
      <w:ind w:right="99" w:firstLine="851"/>
      <w:jc w:val="both"/>
    </w:pPr>
    <w:rPr>
      <w:rFonts w:ascii="Courier New" w:hAnsi="Courier New" w:cs="Courier New"/>
      <w:szCs w:val="20"/>
    </w:rPr>
  </w:style>
  <w:style w:type="paragraph" w:customStyle="1" w:styleId="Style3">
    <w:name w:val="Style3"/>
    <w:basedOn w:val="a1"/>
    <w:rsid w:val="00E52EC1"/>
    <w:pPr>
      <w:widowControl w:val="0"/>
      <w:autoSpaceDE w:val="0"/>
      <w:spacing w:line="322" w:lineRule="exact"/>
    </w:pPr>
  </w:style>
  <w:style w:type="paragraph" w:customStyle="1" w:styleId="Style21">
    <w:name w:val="Style21"/>
    <w:basedOn w:val="a1"/>
    <w:rsid w:val="00E52EC1"/>
    <w:pPr>
      <w:widowControl w:val="0"/>
      <w:autoSpaceDE w:val="0"/>
    </w:pPr>
  </w:style>
  <w:style w:type="paragraph" w:customStyle="1" w:styleId="Style2">
    <w:name w:val="Style2"/>
    <w:basedOn w:val="a1"/>
    <w:rsid w:val="00E52EC1"/>
    <w:pPr>
      <w:widowControl w:val="0"/>
      <w:autoSpaceDE w:val="0"/>
      <w:spacing w:line="326" w:lineRule="exact"/>
    </w:pPr>
  </w:style>
  <w:style w:type="paragraph" w:customStyle="1" w:styleId="afff">
    <w:name w:val="Знак Знак Знак Знак Знак Знак Знак Знак Знак Знак"/>
    <w:basedOn w:val="a1"/>
    <w:rsid w:val="00E52EC1"/>
    <w:pPr>
      <w:spacing w:before="280" w:after="280"/>
    </w:pPr>
    <w:rPr>
      <w:rFonts w:ascii="Tahoma" w:hAnsi="Tahoma" w:cs="Tahoma"/>
      <w:sz w:val="20"/>
      <w:szCs w:val="20"/>
    </w:rPr>
  </w:style>
  <w:style w:type="paragraph" w:customStyle="1" w:styleId="113">
    <w:name w:val="Знак11"/>
    <w:basedOn w:val="a1"/>
    <w:rsid w:val="00E52EC1"/>
    <w:pPr>
      <w:widowControl w:val="0"/>
      <w:autoSpaceDE w:val="0"/>
      <w:spacing w:after="160" w:line="240" w:lineRule="exact"/>
    </w:pPr>
    <w:rPr>
      <w:sz w:val="20"/>
      <w:szCs w:val="20"/>
    </w:rPr>
  </w:style>
  <w:style w:type="paragraph" w:styleId="afff0">
    <w:name w:val="endnote text"/>
    <w:basedOn w:val="a1"/>
    <w:rsid w:val="00E52EC1"/>
    <w:rPr>
      <w:sz w:val="20"/>
      <w:szCs w:val="20"/>
    </w:rPr>
  </w:style>
  <w:style w:type="paragraph" w:customStyle="1" w:styleId="Head93">
    <w:name w:val="Head 9.3"/>
    <w:basedOn w:val="a1"/>
    <w:next w:val="a1"/>
    <w:rsid w:val="00E52EC1"/>
    <w:pPr>
      <w:keepNext/>
      <w:widowControl w:val="0"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msonormalcxspmiddle">
    <w:name w:val="msonormalcxspmiddle"/>
    <w:basedOn w:val="a1"/>
    <w:rsid w:val="00E52EC1"/>
    <w:pPr>
      <w:spacing w:before="280" w:after="280"/>
    </w:pPr>
  </w:style>
  <w:style w:type="paragraph" w:customStyle="1" w:styleId="BodyText22">
    <w:name w:val="Body Text 22"/>
    <w:basedOn w:val="a1"/>
    <w:rsid w:val="00E52EC1"/>
    <w:pPr>
      <w:widowControl w:val="0"/>
      <w:autoSpaceDE w:val="0"/>
      <w:spacing w:before="60" w:after="120"/>
      <w:ind w:left="851"/>
      <w:jc w:val="center"/>
    </w:pPr>
  </w:style>
  <w:style w:type="paragraph" w:styleId="afff1">
    <w:name w:val="Normal (Web)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25">
    <w:name w:val="xl25"/>
    <w:basedOn w:val="a1"/>
    <w:rsid w:val="00E52EC1"/>
    <w:pPr>
      <w:spacing w:before="280" w:after="280"/>
      <w:jc w:val="center"/>
    </w:pPr>
  </w:style>
  <w:style w:type="paragraph" w:customStyle="1" w:styleId="xl26">
    <w:name w:val="xl26"/>
    <w:basedOn w:val="a1"/>
    <w:rsid w:val="00E52EC1"/>
    <w:pPr>
      <w:spacing w:before="280" w:after="280"/>
    </w:pPr>
    <w:rPr>
      <w:rFonts w:ascii="OfficinaSerifBoldCTT" w:hAnsi="OfficinaSerifBoldCTT" w:cs="OfficinaSerifBoldCTT"/>
    </w:rPr>
  </w:style>
  <w:style w:type="paragraph" w:customStyle="1" w:styleId="xl27">
    <w:name w:val="xl27"/>
    <w:basedOn w:val="a1"/>
    <w:rsid w:val="00E52EC1"/>
    <w:pPr>
      <w:spacing w:before="280" w:after="280"/>
      <w:jc w:val="center"/>
    </w:pPr>
  </w:style>
  <w:style w:type="paragraph" w:customStyle="1" w:styleId="xl28">
    <w:name w:val="xl28"/>
    <w:basedOn w:val="a1"/>
    <w:rsid w:val="00E52EC1"/>
    <w:pPr>
      <w:spacing w:before="280" w:after="280"/>
      <w:jc w:val="center"/>
    </w:pPr>
    <w:rPr>
      <w:b/>
      <w:bCs/>
    </w:rPr>
  </w:style>
  <w:style w:type="paragraph" w:customStyle="1" w:styleId="3d">
    <w:name w:val="заголовок 3"/>
    <w:basedOn w:val="a1"/>
    <w:next w:val="a1"/>
    <w:rsid w:val="00E52EC1"/>
    <w:pPr>
      <w:keepNext/>
      <w:ind w:left="720" w:hanging="720"/>
      <w:jc w:val="center"/>
    </w:pPr>
    <w:rPr>
      <w:b/>
      <w:bCs/>
    </w:rPr>
  </w:style>
  <w:style w:type="paragraph" w:customStyle="1" w:styleId="xl24">
    <w:name w:val="xl24"/>
    <w:basedOn w:val="a1"/>
    <w:rsid w:val="00E52EC1"/>
    <w:pPr>
      <w:shd w:val="clear" w:color="auto" w:fill="CCFFCC"/>
      <w:spacing w:before="280" w:after="280"/>
      <w:jc w:val="center"/>
    </w:pPr>
    <w:rPr>
      <w:b/>
      <w:bCs/>
    </w:rPr>
  </w:style>
  <w:style w:type="paragraph" w:customStyle="1" w:styleId="xl29">
    <w:name w:val="xl29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0">
    <w:name w:val="xl30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1">
    <w:name w:val="xl31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2">
    <w:name w:val="xl32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33">
    <w:name w:val="xl33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4">
    <w:name w:val="xl34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5">
    <w:name w:val="xl35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6">
    <w:name w:val="xl36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7">
    <w:name w:val="xl37"/>
    <w:basedOn w:val="a1"/>
    <w:rsid w:val="00E52EC1"/>
    <w:pPr>
      <w:spacing w:before="280" w:after="280"/>
    </w:pPr>
    <w:rPr>
      <w:rFonts w:ascii="Arial Unicode MS" w:hAnsi="Arial Unicode MS" w:cs="Arial Unicode MS"/>
    </w:rPr>
  </w:style>
  <w:style w:type="paragraph" w:customStyle="1" w:styleId="xl38">
    <w:name w:val="xl38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39">
    <w:name w:val="xl39"/>
    <w:basedOn w:val="a1"/>
    <w:rsid w:val="00E52EC1"/>
    <w:pPr>
      <w:spacing w:before="280" w:after="280"/>
    </w:pPr>
  </w:style>
  <w:style w:type="paragraph" w:customStyle="1" w:styleId="xl40">
    <w:name w:val="xl40"/>
    <w:basedOn w:val="a1"/>
    <w:rsid w:val="00E52EC1"/>
    <w:pPr>
      <w:spacing w:before="280" w:after="280"/>
    </w:pPr>
  </w:style>
  <w:style w:type="paragraph" w:customStyle="1" w:styleId="xl41">
    <w:name w:val="xl41"/>
    <w:basedOn w:val="a1"/>
    <w:rsid w:val="00E52EC1"/>
    <w:pPr>
      <w:spacing w:before="280" w:after="280"/>
    </w:pPr>
    <w:rPr>
      <w:rFonts w:ascii="Arial CYR" w:hAnsi="Arial CYR" w:cs="Arial CYR"/>
      <w:b/>
      <w:bCs/>
    </w:rPr>
  </w:style>
  <w:style w:type="paragraph" w:customStyle="1" w:styleId="xl42">
    <w:name w:val="xl42"/>
    <w:basedOn w:val="a1"/>
    <w:rsid w:val="00E52EC1"/>
    <w:pPr>
      <w:spacing w:before="280" w:after="280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1"/>
    <w:rsid w:val="00E52EC1"/>
    <w:pPr>
      <w:spacing w:before="280" w:after="280"/>
      <w:jc w:val="center"/>
    </w:pPr>
    <w:rPr>
      <w:rFonts w:ascii="Arial Unicode MS" w:hAnsi="Arial Unicode MS" w:cs="Arial Unicode MS"/>
    </w:rPr>
  </w:style>
  <w:style w:type="paragraph" w:customStyle="1" w:styleId="xl44">
    <w:name w:val="xl44"/>
    <w:basedOn w:val="a1"/>
    <w:rsid w:val="00E52EC1"/>
    <w:pPr>
      <w:spacing w:before="280" w:after="280"/>
      <w:jc w:val="center"/>
    </w:pPr>
    <w:rPr>
      <w:rFonts w:ascii="Arial Unicode MS" w:hAnsi="Arial Unicode MS" w:cs="Arial Unicode MS"/>
    </w:rPr>
  </w:style>
  <w:style w:type="paragraph" w:customStyle="1" w:styleId="xl45">
    <w:name w:val="xl45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  <w:b/>
      <w:bCs/>
      <w:sz w:val="16"/>
      <w:szCs w:val="16"/>
    </w:rPr>
  </w:style>
  <w:style w:type="paragraph" w:customStyle="1" w:styleId="xl46">
    <w:name w:val="xl46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47">
    <w:name w:val="xl47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48">
    <w:name w:val="xl48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49">
    <w:name w:val="xl49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50">
    <w:name w:val="xl50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51">
    <w:name w:val="xl51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</w:rPr>
  </w:style>
  <w:style w:type="paragraph" w:customStyle="1" w:styleId="xl52">
    <w:name w:val="xl52"/>
    <w:basedOn w:val="a1"/>
    <w:rsid w:val="00E52EC1"/>
    <w:pPr>
      <w:spacing w:before="280" w:after="280"/>
      <w:jc w:val="center"/>
    </w:pPr>
    <w:rPr>
      <w:rFonts w:ascii="Arial Unicode MS" w:hAnsi="Arial Unicode MS" w:cs="Arial Unicode MS"/>
    </w:rPr>
  </w:style>
  <w:style w:type="paragraph" w:customStyle="1" w:styleId="xl53">
    <w:name w:val="xl53"/>
    <w:basedOn w:val="a1"/>
    <w:rsid w:val="00E52EC1"/>
    <w:pPr>
      <w:spacing w:before="280" w:after="280"/>
      <w:jc w:val="center"/>
      <w:textAlignment w:val="center"/>
    </w:pPr>
    <w:rPr>
      <w:rFonts w:ascii="Arial Unicode MS" w:hAnsi="Arial Unicode MS" w:cs="Arial Unicode MS"/>
      <w:b/>
      <w:bCs/>
      <w:sz w:val="16"/>
      <w:szCs w:val="16"/>
    </w:rPr>
  </w:style>
  <w:style w:type="paragraph" w:customStyle="1" w:styleId="xl54">
    <w:name w:val="xl54"/>
    <w:basedOn w:val="a1"/>
    <w:rsid w:val="00E52EC1"/>
    <w:pPr>
      <w:spacing w:before="280" w:after="280"/>
      <w:jc w:val="center"/>
    </w:pPr>
    <w:rPr>
      <w:rFonts w:ascii="Arial Unicode MS" w:hAnsi="Arial Unicode MS" w:cs="Arial Unicode MS"/>
    </w:rPr>
  </w:style>
  <w:style w:type="paragraph" w:customStyle="1" w:styleId="xl55">
    <w:name w:val="xl55"/>
    <w:basedOn w:val="a1"/>
    <w:rsid w:val="00E52EC1"/>
    <w:pPr>
      <w:spacing w:before="280" w:after="280"/>
    </w:pPr>
  </w:style>
  <w:style w:type="paragraph" w:customStyle="1" w:styleId="m1">
    <w:name w:val="m_1_Пункт"/>
    <w:basedOn w:val="a1"/>
    <w:next w:val="a1"/>
    <w:rsid w:val="00E52EC1"/>
    <w:pPr>
      <w:keepNext/>
      <w:numPr>
        <w:numId w:val="10"/>
      </w:numPr>
      <w:jc w:val="both"/>
    </w:pPr>
    <w:rPr>
      <w:b/>
      <w:caps/>
    </w:rPr>
  </w:style>
  <w:style w:type="paragraph" w:customStyle="1" w:styleId="m2">
    <w:name w:val="m_2_Пункт"/>
    <w:basedOn w:val="a1"/>
    <w:next w:val="a1"/>
    <w:rsid w:val="00E52EC1"/>
    <w:pPr>
      <w:keepNext/>
      <w:tabs>
        <w:tab w:val="num" w:pos="284"/>
        <w:tab w:val="left" w:pos="510"/>
      </w:tabs>
      <w:jc w:val="both"/>
    </w:pPr>
    <w:rPr>
      <w:b/>
    </w:rPr>
  </w:style>
  <w:style w:type="paragraph" w:customStyle="1" w:styleId="m3">
    <w:name w:val="m_3_Пункт"/>
    <w:basedOn w:val="a1"/>
    <w:next w:val="a1"/>
    <w:rsid w:val="00E52EC1"/>
    <w:pPr>
      <w:tabs>
        <w:tab w:val="num" w:pos="284"/>
      </w:tabs>
      <w:jc w:val="both"/>
    </w:pPr>
    <w:rPr>
      <w:b/>
    </w:rPr>
  </w:style>
  <w:style w:type="paragraph" w:customStyle="1" w:styleId="m4">
    <w:name w:val="m_ПростойТекст"/>
    <w:basedOn w:val="a1"/>
    <w:rsid w:val="00E52EC1"/>
    <w:pPr>
      <w:jc w:val="both"/>
    </w:pPr>
  </w:style>
  <w:style w:type="paragraph" w:customStyle="1" w:styleId="1f4">
    <w:name w:val="Схема документа1"/>
    <w:basedOn w:val="a1"/>
    <w:rsid w:val="00E52E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Знак Знак Знак Знак Знак Знак Char Char Знак Знак Знак Знак"/>
    <w:basedOn w:val="1f4"/>
    <w:rsid w:val="00E52EC1"/>
    <w:pPr>
      <w:snapToGrid w:val="0"/>
      <w:spacing w:before="80" w:after="80" w:line="436" w:lineRule="exact"/>
      <w:ind w:left="777" w:hanging="420"/>
      <w:jc w:val="both"/>
    </w:pPr>
    <w:rPr>
      <w:rFonts w:ascii="Arial" w:eastAsia="Arial" w:hAnsi="Arial" w:cs="Arial"/>
      <w:b/>
      <w:kern w:val="1"/>
      <w:sz w:val="24"/>
      <w:szCs w:val="24"/>
    </w:rPr>
  </w:style>
  <w:style w:type="paragraph" w:customStyle="1" w:styleId="a">
    <w:name w:val="Обычный + По ширине"/>
    <w:basedOn w:val="a1"/>
    <w:rsid w:val="00E52EC1"/>
    <w:pPr>
      <w:numPr>
        <w:numId w:val="4"/>
      </w:numPr>
    </w:pPr>
  </w:style>
  <w:style w:type="paragraph" w:customStyle="1" w:styleId="m">
    <w:name w:val="m_Список"/>
    <w:basedOn w:val="m4"/>
    <w:rsid w:val="00E52EC1"/>
    <w:pPr>
      <w:numPr>
        <w:numId w:val="5"/>
      </w:numPr>
      <w:tabs>
        <w:tab w:val="left" w:pos="1440"/>
      </w:tabs>
    </w:pPr>
  </w:style>
  <w:style w:type="paragraph" w:customStyle="1" w:styleId="313">
    <w:name w:val="Основной текст (3)1"/>
    <w:basedOn w:val="a1"/>
    <w:rsid w:val="00E52EC1"/>
    <w:pPr>
      <w:shd w:val="clear" w:color="auto" w:fill="FFFFFF"/>
      <w:spacing w:line="240" w:lineRule="atLeast"/>
      <w:jc w:val="right"/>
    </w:pPr>
    <w:rPr>
      <w:spacing w:val="10"/>
    </w:rPr>
  </w:style>
  <w:style w:type="paragraph" w:customStyle="1" w:styleId="70">
    <w:name w:val="Основной текст (7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-5"/>
    </w:rPr>
  </w:style>
  <w:style w:type="paragraph" w:customStyle="1" w:styleId="215">
    <w:name w:val="Основной текст (21)"/>
    <w:basedOn w:val="a1"/>
    <w:rsid w:val="00E52EC1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222">
    <w:name w:val="Основной текст (22)"/>
    <w:basedOn w:val="a1"/>
    <w:rsid w:val="00E52EC1"/>
    <w:pPr>
      <w:shd w:val="clear" w:color="auto" w:fill="FFFFFF"/>
      <w:spacing w:line="240" w:lineRule="atLeast"/>
    </w:pPr>
    <w:rPr>
      <w:rFonts w:ascii="Gulim" w:eastAsia="Gulim" w:hAnsi="Gulim" w:cs="Gulim"/>
      <w:sz w:val="22"/>
      <w:szCs w:val="22"/>
    </w:rPr>
  </w:style>
  <w:style w:type="paragraph" w:customStyle="1" w:styleId="201">
    <w:name w:val="Основной текст (20)"/>
    <w:basedOn w:val="a1"/>
    <w:rsid w:val="00E52EC1"/>
    <w:pPr>
      <w:shd w:val="clear" w:color="auto" w:fill="FFFFFF"/>
      <w:spacing w:line="240" w:lineRule="atLeast"/>
    </w:pPr>
    <w:rPr>
      <w:spacing w:val="7"/>
      <w:sz w:val="23"/>
      <w:szCs w:val="23"/>
    </w:rPr>
  </w:style>
  <w:style w:type="paragraph" w:customStyle="1" w:styleId="151">
    <w:name w:val="Основной текст (15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17"/>
      <w:sz w:val="21"/>
      <w:szCs w:val="21"/>
    </w:rPr>
  </w:style>
  <w:style w:type="paragraph" w:customStyle="1" w:styleId="114">
    <w:name w:val="Основной текст (11)"/>
    <w:basedOn w:val="a1"/>
    <w:rsid w:val="00E52EC1"/>
    <w:pPr>
      <w:shd w:val="clear" w:color="auto" w:fill="FFFFFF"/>
      <w:spacing w:line="240" w:lineRule="atLeast"/>
      <w:jc w:val="right"/>
    </w:pPr>
    <w:rPr>
      <w:rFonts w:ascii="MS Gothic" w:eastAsia="MS Gothic" w:hAnsi="MS Gothic" w:cs="MS Gothic"/>
      <w:spacing w:val="5"/>
      <w:sz w:val="22"/>
      <w:szCs w:val="22"/>
    </w:rPr>
  </w:style>
  <w:style w:type="paragraph" w:customStyle="1" w:styleId="171">
    <w:name w:val="Основной текст (17)1"/>
    <w:basedOn w:val="a1"/>
    <w:rsid w:val="00E52EC1"/>
    <w:pPr>
      <w:shd w:val="clear" w:color="auto" w:fill="FFFFFF"/>
      <w:spacing w:line="240" w:lineRule="atLeast"/>
    </w:pPr>
    <w:rPr>
      <w:spacing w:val="3"/>
      <w:sz w:val="25"/>
      <w:szCs w:val="25"/>
    </w:rPr>
  </w:style>
  <w:style w:type="paragraph" w:customStyle="1" w:styleId="92">
    <w:name w:val="Основной текст (9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-5"/>
    </w:rPr>
  </w:style>
  <w:style w:type="paragraph" w:customStyle="1" w:styleId="160">
    <w:name w:val="Основной текст (16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7"/>
      <w:sz w:val="22"/>
      <w:szCs w:val="22"/>
    </w:rPr>
  </w:style>
  <w:style w:type="paragraph" w:customStyle="1" w:styleId="190">
    <w:name w:val="Основной текст (19)"/>
    <w:basedOn w:val="a1"/>
    <w:rsid w:val="00E52EC1"/>
    <w:pPr>
      <w:shd w:val="clear" w:color="auto" w:fill="FFFFFF"/>
      <w:spacing w:line="240" w:lineRule="atLeast"/>
    </w:pPr>
    <w:rPr>
      <w:spacing w:val="17"/>
      <w:sz w:val="21"/>
      <w:szCs w:val="21"/>
    </w:rPr>
  </w:style>
  <w:style w:type="paragraph" w:customStyle="1" w:styleId="132">
    <w:name w:val="Основной текст (13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4"/>
      <w:sz w:val="21"/>
      <w:szCs w:val="21"/>
    </w:rPr>
  </w:style>
  <w:style w:type="paragraph" w:customStyle="1" w:styleId="123">
    <w:name w:val="Основной текст (12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10"/>
      <w:sz w:val="21"/>
      <w:szCs w:val="21"/>
    </w:rPr>
  </w:style>
  <w:style w:type="paragraph" w:customStyle="1" w:styleId="45">
    <w:name w:val="Основной текст (4)"/>
    <w:basedOn w:val="a1"/>
    <w:rsid w:val="00E52EC1"/>
    <w:pPr>
      <w:shd w:val="clear" w:color="auto" w:fill="FFFFFF"/>
      <w:spacing w:line="240" w:lineRule="atLeast"/>
      <w:jc w:val="right"/>
    </w:pPr>
    <w:rPr>
      <w:spacing w:val="16"/>
      <w:sz w:val="21"/>
      <w:szCs w:val="21"/>
    </w:rPr>
  </w:style>
  <w:style w:type="paragraph" w:customStyle="1" w:styleId="101">
    <w:name w:val="Основной текст (10)"/>
    <w:basedOn w:val="a1"/>
    <w:rsid w:val="00E52EC1"/>
    <w:pPr>
      <w:shd w:val="clear" w:color="auto" w:fill="FFFFFF"/>
      <w:spacing w:line="240" w:lineRule="atLeast"/>
      <w:jc w:val="right"/>
    </w:pPr>
    <w:rPr>
      <w:rFonts w:ascii="SimHei" w:eastAsia="SimHei" w:hAnsi="SimHei" w:cs="SimHei"/>
      <w:spacing w:val="-4"/>
      <w:sz w:val="26"/>
      <w:szCs w:val="26"/>
    </w:rPr>
  </w:style>
  <w:style w:type="paragraph" w:customStyle="1" w:styleId="141">
    <w:name w:val="Основной текст (14)"/>
    <w:basedOn w:val="a1"/>
    <w:rsid w:val="00E52EC1"/>
    <w:pPr>
      <w:shd w:val="clear" w:color="auto" w:fill="FFFFFF"/>
      <w:spacing w:line="240" w:lineRule="atLeast"/>
      <w:jc w:val="right"/>
    </w:pPr>
    <w:rPr>
      <w:spacing w:val="5"/>
      <w:sz w:val="23"/>
      <w:szCs w:val="23"/>
    </w:rPr>
  </w:style>
  <w:style w:type="paragraph" w:customStyle="1" w:styleId="180">
    <w:name w:val="Основной текст (18)"/>
    <w:basedOn w:val="a1"/>
    <w:rsid w:val="00E52EC1"/>
    <w:pPr>
      <w:shd w:val="clear" w:color="auto" w:fill="FFFFFF"/>
      <w:spacing w:line="240" w:lineRule="atLeast"/>
    </w:pPr>
    <w:rPr>
      <w:rFonts w:ascii="MS Gothic" w:eastAsia="MS Gothic" w:hAnsi="MS Gothic" w:cs="MS Gothic"/>
      <w:spacing w:val="-28"/>
      <w:sz w:val="25"/>
      <w:szCs w:val="25"/>
    </w:rPr>
  </w:style>
  <w:style w:type="paragraph" w:customStyle="1" w:styleId="81">
    <w:name w:val="Основной текст (8)"/>
    <w:basedOn w:val="a1"/>
    <w:rsid w:val="00E52EC1"/>
    <w:pPr>
      <w:shd w:val="clear" w:color="auto" w:fill="FFFFFF"/>
      <w:spacing w:line="240" w:lineRule="atLeast"/>
      <w:jc w:val="right"/>
    </w:pPr>
    <w:rPr>
      <w:spacing w:val="6"/>
      <w:sz w:val="22"/>
      <w:szCs w:val="22"/>
    </w:rPr>
  </w:style>
  <w:style w:type="paragraph" w:customStyle="1" w:styleId="231">
    <w:name w:val="Основной текст (23)"/>
    <w:basedOn w:val="a1"/>
    <w:rsid w:val="00E52EC1"/>
    <w:pPr>
      <w:shd w:val="clear" w:color="auto" w:fill="FFFFFF"/>
      <w:spacing w:line="240" w:lineRule="atLeast"/>
    </w:pPr>
  </w:style>
  <w:style w:type="paragraph" w:customStyle="1" w:styleId="1f5">
    <w:name w:val="Основной текст1"/>
    <w:basedOn w:val="a1"/>
    <w:rsid w:val="00E52EC1"/>
    <w:pPr>
      <w:shd w:val="clear" w:color="auto" w:fill="FFFFFF"/>
      <w:spacing w:line="0" w:lineRule="atLeast"/>
      <w:jc w:val="right"/>
    </w:pPr>
    <w:rPr>
      <w:spacing w:val="7"/>
    </w:rPr>
  </w:style>
  <w:style w:type="paragraph" w:customStyle="1" w:styleId="Style5">
    <w:name w:val="Style5"/>
    <w:basedOn w:val="a1"/>
    <w:rsid w:val="00E52EC1"/>
    <w:pPr>
      <w:widowControl w:val="0"/>
      <w:autoSpaceDE w:val="0"/>
      <w:spacing w:line="302" w:lineRule="exact"/>
    </w:pPr>
  </w:style>
  <w:style w:type="paragraph" w:customStyle="1" w:styleId="Standard">
    <w:name w:val="Standard"/>
    <w:rsid w:val="00E52EC1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2e">
    <w:name w:val="Основной текст (2)"/>
    <w:basedOn w:val="a1"/>
    <w:rsid w:val="00E52EC1"/>
    <w:pPr>
      <w:shd w:val="clear" w:color="auto" w:fill="FFFFFF"/>
      <w:spacing w:after="420" w:line="456" w:lineRule="exact"/>
      <w:jc w:val="both"/>
    </w:pPr>
    <w:rPr>
      <w:sz w:val="27"/>
      <w:szCs w:val="27"/>
    </w:rPr>
  </w:style>
  <w:style w:type="paragraph" w:customStyle="1" w:styleId="510">
    <w:name w:val="Основной текст (5)1"/>
    <w:basedOn w:val="a1"/>
    <w:rsid w:val="00E52EC1"/>
    <w:pPr>
      <w:shd w:val="clear" w:color="auto" w:fill="FFFFFF"/>
      <w:spacing w:line="240" w:lineRule="atLeast"/>
    </w:pPr>
    <w:rPr>
      <w:i/>
      <w:iCs/>
      <w:sz w:val="25"/>
      <w:szCs w:val="25"/>
    </w:rPr>
  </w:style>
  <w:style w:type="paragraph" w:customStyle="1" w:styleId="afff2">
    <w:name w:val="Стиль"/>
    <w:rsid w:val="00E52EC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3">
    <w:name w:val="Style13"/>
    <w:basedOn w:val="a1"/>
    <w:rsid w:val="00E52EC1"/>
    <w:pPr>
      <w:widowControl w:val="0"/>
      <w:autoSpaceDE w:val="0"/>
      <w:spacing w:line="307" w:lineRule="exact"/>
    </w:pPr>
  </w:style>
  <w:style w:type="paragraph" w:customStyle="1" w:styleId="Style8">
    <w:name w:val="Style8"/>
    <w:basedOn w:val="a1"/>
    <w:rsid w:val="00E52EC1"/>
    <w:pPr>
      <w:widowControl w:val="0"/>
      <w:autoSpaceDE w:val="0"/>
      <w:spacing w:line="282" w:lineRule="exact"/>
      <w:ind w:firstLine="86"/>
      <w:jc w:val="both"/>
    </w:pPr>
  </w:style>
  <w:style w:type="paragraph" w:customStyle="1" w:styleId="Style12">
    <w:name w:val="Style12"/>
    <w:basedOn w:val="a1"/>
    <w:rsid w:val="00E52EC1"/>
    <w:pPr>
      <w:widowControl w:val="0"/>
      <w:autoSpaceDE w:val="0"/>
    </w:pPr>
  </w:style>
  <w:style w:type="paragraph" w:customStyle="1" w:styleId="Style15">
    <w:name w:val="Style15"/>
    <w:basedOn w:val="a1"/>
    <w:rsid w:val="00E52EC1"/>
    <w:pPr>
      <w:widowControl w:val="0"/>
      <w:autoSpaceDE w:val="0"/>
      <w:spacing w:line="410" w:lineRule="exact"/>
      <w:ind w:hanging="194"/>
    </w:pPr>
  </w:style>
  <w:style w:type="paragraph" w:customStyle="1" w:styleId="FR1">
    <w:name w:val="FR1"/>
    <w:rsid w:val="00E52EC1"/>
    <w:pPr>
      <w:widowControl w:val="0"/>
      <w:suppressAutoHyphens/>
      <w:overflowPunct w:val="0"/>
      <w:autoSpaceDE w:val="0"/>
      <w:spacing w:before="500"/>
      <w:jc w:val="center"/>
    </w:pPr>
    <w:rPr>
      <w:b/>
      <w:sz w:val="44"/>
      <w:lang w:eastAsia="ar-SA"/>
    </w:rPr>
  </w:style>
  <w:style w:type="paragraph" w:customStyle="1" w:styleId="FR2">
    <w:name w:val="FR2"/>
    <w:rsid w:val="00E52EC1"/>
    <w:pPr>
      <w:widowControl w:val="0"/>
      <w:suppressAutoHyphens/>
      <w:overflowPunct w:val="0"/>
      <w:autoSpaceDE w:val="0"/>
      <w:spacing w:before="2420"/>
      <w:jc w:val="both"/>
    </w:pPr>
    <w:rPr>
      <w:b/>
      <w:sz w:val="32"/>
      <w:lang w:eastAsia="ar-SA"/>
    </w:rPr>
  </w:style>
  <w:style w:type="paragraph" w:customStyle="1" w:styleId="Heading">
    <w:name w:val="Heading"/>
    <w:rsid w:val="00E52EC1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216">
    <w:name w:val="Основной текст (2)1"/>
    <w:basedOn w:val="a1"/>
    <w:rsid w:val="00E52EC1"/>
    <w:pPr>
      <w:shd w:val="clear" w:color="auto" w:fill="FFFFFF"/>
      <w:spacing w:after="360" w:line="240" w:lineRule="atLeast"/>
      <w:ind w:hanging="300"/>
    </w:pPr>
    <w:rPr>
      <w:sz w:val="26"/>
      <w:szCs w:val="20"/>
    </w:rPr>
  </w:style>
  <w:style w:type="paragraph" w:customStyle="1" w:styleId="1f6">
    <w:name w:val="Абзац списка1"/>
    <w:basedOn w:val="a1"/>
    <w:rsid w:val="00E52EC1"/>
    <w:pPr>
      <w:ind w:left="720"/>
    </w:pPr>
    <w:rPr>
      <w:sz w:val="28"/>
      <w:szCs w:val="22"/>
    </w:rPr>
  </w:style>
  <w:style w:type="paragraph" w:customStyle="1" w:styleId="Style17">
    <w:name w:val="Style17"/>
    <w:basedOn w:val="a1"/>
    <w:rsid w:val="00E52EC1"/>
    <w:pPr>
      <w:widowControl w:val="0"/>
      <w:autoSpaceDE w:val="0"/>
      <w:spacing w:line="372" w:lineRule="exact"/>
      <w:jc w:val="center"/>
    </w:pPr>
  </w:style>
  <w:style w:type="paragraph" w:customStyle="1" w:styleId="Style18">
    <w:name w:val="Style18"/>
    <w:basedOn w:val="a1"/>
    <w:rsid w:val="00E52EC1"/>
    <w:pPr>
      <w:widowControl w:val="0"/>
      <w:autoSpaceDE w:val="0"/>
      <w:spacing w:line="302" w:lineRule="exact"/>
    </w:pPr>
  </w:style>
  <w:style w:type="paragraph" w:customStyle="1" w:styleId="Style19">
    <w:name w:val="Style19"/>
    <w:basedOn w:val="a1"/>
    <w:rsid w:val="00E52EC1"/>
    <w:pPr>
      <w:widowControl w:val="0"/>
      <w:autoSpaceDE w:val="0"/>
    </w:pPr>
  </w:style>
  <w:style w:type="paragraph" w:customStyle="1" w:styleId="Style20">
    <w:name w:val="Style20"/>
    <w:basedOn w:val="a1"/>
    <w:rsid w:val="00E52EC1"/>
    <w:pPr>
      <w:widowControl w:val="0"/>
      <w:autoSpaceDE w:val="0"/>
      <w:spacing w:line="305" w:lineRule="exact"/>
      <w:jc w:val="center"/>
    </w:pPr>
  </w:style>
  <w:style w:type="paragraph" w:customStyle="1" w:styleId="Style25">
    <w:name w:val="Style25"/>
    <w:basedOn w:val="a1"/>
    <w:rsid w:val="00E52EC1"/>
    <w:pPr>
      <w:widowControl w:val="0"/>
      <w:autoSpaceDE w:val="0"/>
      <w:spacing w:line="298" w:lineRule="exact"/>
      <w:ind w:firstLine="413"/>
    </w:pPr>
  </w:style>
  <w:style w:type="paragraph" w:customStyle="1" w:styleId="Style26">
    <w:name w:val="Style26"/>
    <w:basedOn w:val="a1"/>
    <w:rsid w:val="00E52EC1"/>
    <w:pPr>
      <w:widowControl w:val="0"/>
      <w:autoSpaceDE w:val="0"/>
      <w:spacing w:line="300" w:lineRule="exact"/>
      <w:ind w:firstLine="298"/>
      <w:jc w:val="both"/>
    </w:pPr>
  </w:style>
  <w:style w:type="paragraph" w:customStyle="1" w:styleId="Style28">
    <w:name w:val="Style28"/>
    <w:basedOn w:val="a1"/>
    <w:rsid w:val="00E52EC1"/>
    <w:pPr>
      <w:widowControl w:val="0"/>
      <w:autoSpaceDE w:val="0"/>
      <w:spacing w:line="298" w:lineRule="exact"/>
      <w:jc w:val="both"/>
    </w:pPr>
  </w:style>
  <w:style w:type="paragraph" w:customStyle="1" w:styleId="Style35">
    <w:name w:val="Style35"/>
    <w:basedOn w:val="a1"/>
    <w:rsid w:val="00E52EC1"/>
    <w:pPr>
      <w:widowControl w:val="0"/>
      <w:autoSpaceDE w:val="0"/>
      <w:spacing w:line="302" w:lineRule="exact"/>
      <w:ind w:firstLine="331"/>
      <w:jc w:val="both"/>
    </w:pPr>
  </w:style>
  <w:style w:type="paragraph" w:customStyle="1" w:styleId="Style42">
    <w:name w:val="Style42"/>
    <w:basedOn w:val="a1"/>
    <w:rsid w:val="00E52EC1"/>
    <w:pPr>
      <w:widowControl w:val="0"/>
      <w:autoSpaceDE w:val="0"/>
      <w:spacing w:line="302" w:lineRule="exact"/>
    </w:pPr>
  </w:style>
  <w:style w:type="paragraph" w:customStyle="1" w:styleId="2f">
    <w:name w:val="Абзац списка2"/>
    <w:basedOn w:val="a1"/>
    <w:rsid w:val="00E52EC1"/>
    <w:pPr>
      <w:ind w:left="720"/>
    </w:pPr>
    <w:rPr>
      <w:sz w:val="28"/>
      <w:szCs w:val="22"/>
    </w:rPr>
  </w:style>
  <w:style w:type="paragraph" w:customStyle="1" w:styleId="Style6">
    <w:name w:val="Style6"/>
    <w:basedOn w:val="a1"/>
    <w:rsid w:val="00E52EC1"/>
    <w:pPr>
      <w:widowControl w:val="0"/>
      <w:autoSpaceDE w:val="0"/>
      <w:spacing w:line="290" w:lineRule="exact"/>
      <w:ind w:firstLine="648"/>
    </w:pPr>
  </w:style>
  <w:style w:type="paragraph" w:customStyle="1" w:styleId="1f7">
    <w:name w:val="Без интервала1"/>
    <w:rsid w:val="00E52EC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Style14">
    <w:name w:val="Style14"/>
    <w:basedOn w:val="a1"/>
    <w:rsid w:val="00E52EC1"/>
    <w:pPr>
      <w:widowControl w:val="0"/>
      <w:autoSpaceDE w:val="0"/>
      <w:spacing w:line="425" w:lineRule="exact"/>
      <w:ind w:firstLine="698"/>
      <w:jc w:val="both"/>
    </w:pPr>
  </w:style>
  <w:style w:type="paragraph" w:customStyle="1" w:styleId="55">
    <w:name w:val="Основной текст (5)"/>
    <w:basedOn w:val="a1"/>
    <w:rsid w:val="00E52EC1"/>
    <w:pPr>
      <w:shd w:val="clear" w:color="auto" w:fill="FFFFFF"/>
      <w:spacing w:line="312" w:lineRule="exact"/>
      <w:jc w:val="center"/>
    </w:pPr>
    <w:rPr>
      <w:spacing w:val="2"/>
      <w:sz w:val="23"/>
      <w:szCs w:val="23"/>
    </w:rPr>
  </w:style>
  <w:style w:type="paragraph" w:customStyle="1" w:styleId="62">
    <w:name w:val="Основной текст (6)"/>
    <w:basedOn w:val="a1"/>
    <w:rsid w:val="00E52EC1"/>
    <w:pPr>
      <w:shd w:val="clear" w:color="auto" w:fill="FFFFFF"/>
      <w:spacing w:line="322" w:lineRule="exact"/>
      <w:ind w:hanging="200"/>
    </w:pPr>
    <w:rPr>
      <w:rFonts w:ascii="SimHei" w:eastAsia="SimHei" w:hAnsi="SimHei" w:cs="SimHei"/>
      <w:spacing w:val="8"/>
      <w:sz w:val="22"/>
      <w:szCs w:val="22"/>
    </w:rPr>
  </w:style>
  <w:style w:type="paragraph" w:customStyle="1" w:styleId="1f8">
    <w:name w:val="Рецензия1"/>
    <w:rsid w:val="00E52EC1"/>
    <w:pPr>
      <w:suppressAutoHyphens/>
    </w:pPr>
    <w:rPr>
      <w:sz w:val="24"/>
      <w:szCs w:val="24"/>
      <w:lang w:eastAsia="ar-SA"/>
    </w:rPr>
  </w:style>
  <w:style w:type="paragraph" w:customStyle="1" w:styleId="3e">
    <w:name w:val="???????? ????? ? ???????? 3"/>
    <w:basedOn w:val="a1"/>
    <w:rsid w:val="00E52EC1"/>
    <w:pPr>
      <w:overflowPunct w:val="0"/>
      <w:autoSpaceDE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customStyle="1" w:styleId="217">
    <w:name w:val="Основной текст с отступом 21"/>
    <w:basedOn w:val="a1"/>
    <w:rsid w:val="00E52EC1"/>
    <w:pPr>
      <w:ind w:firstLine="284"/>
    </w:pPr>
    <w:rPr>
      <w:rFonts w:ascii="Arial" w:hAnsi="Arial" w:cs="Arial"/>
      <w:sz w:val="20"/>
      <w:szCs w:val="20"/>
    </w:rPr>
  </w:style>
  <w:style w:type="paragraph" w:customStyle="1" w:styleId="2f0">
    <w:name w:val="???????? ????? ? ???????? 2"/>
    <w:basedOn w:val="a1"/>
    <w:rsid w:val="00E52EC1"/>
    <w:pPr>
      <w:overflowPunct w:val="0"/>
      <w:autoSpaceDE w:val="0"/>
      <w:ind w:firstLine="570"/>
      <w:jc w:val="both"/>
      <w:textAlignment w:val="baseline"/>
    </w:pPr>
    <w:rPr>
      <w:sz w:val="28"/>
      <w:szCs w:val="20"/>
    </w:rPr>
  </w:style>
  <w:style w:type="paragraph" w:customStyle="1" w:styleId="afff3">
    <w:name w:val="?????????"/>
    <w:basedOn w:val="a1"/>
    <w:next w:val="afe"/>
    <w:rsid w:val="00E52EC1"/>
    <w:pPr>
      <w:overflowPunct w:val="0"/>
      <w:autoSpaceDE w:val="0"/>
      <w:jc w:val="center"/>
      <w:textAlignment w:val="baseline"/>
    </w:pPr>
    <w:rPr>
      <w:sz w:val="28"/>
      <w:szCs w:val="20"/>
    </w:rPr>
  </w:style>
  <w:style w:type="paragraph" w:customStyle="1" w:styleId="WW-2">
    <w:name w:val="WW-Абзац списка2"/>
    <w:basedOn w:val="a1"/>
    <w:rsid w:val="00E52E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E52EC1"/>
    <w:pPr>
      <w:tabs>
        <w:tab w:val="left" w:pos="708"/>
      </w:tabs>
      <w:suppressAutoHyphens/>
      <w:spacing w:after="200" w:line="276" w:lineRule="auto"/>
    </w:pPr>
    <w:rPr>
      <w:rFonts w:cs="Mangal"/>
      <w:sz w:val="24"/>
      <w:szCs w:val="24"/>
      <w:lang w:eastAsia="hi-IN" w:bidi="hi-IN"/>
    </w:rPr>
  </w:style>
  <w:style w:type="paragraph" w:customStyle="1" w:styleId="ListParagraph1">
    <w:name w:val="List Paragraph1"/>
    <w:basedOn w:val="a1"/>
    <w:rsid w:val="00E52E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9">
    <w:name w:val="Заголовок таблицы ссылок1"/>
    <w:basedOn w:val="a1"/>
    <w:next w:val="a1"/>
    <w:rsid w:val="00E52EC1"/>
    <w:pPr>
      <w:keepNext/>
      <w:spacing w:before="120"/>
      <w:jc w:val="both"/>
    </w:pPr>
    <w:rPr>
      <w:sz w:val="26"/>
      <w:szCs w:val="20"/>
    </w:rPr>
  </w:style>
  <w:style w:type="paragraph" w:customStyle="1" w:styleId="71">
    <w:name w:val="Основной текст7"/>
    <w:basedOn w:val="a1"/>
    <w:rsid w:val="00E52EC1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afff4">
    <w:name w:val="Содержимое таблицы"/>
    <w:basedOn w:val="a1"/>
    <w:rsid w:val="00E52EC1"/>
    <w:pPr>
      <w:widowControl w:val="0"/>
      <w:suppressLineNumbers/>
    </w:pPr>
    <w:rPr>
      <w:kern w:val="1"/>
    </w:rPr>
  </w:style>
  <w:style w:type="paragraph" w:customStyle="1" w:styleId="WW-1">
    <w:name w:val="WW-Без интервала1"/>
    <w:rsid w:val="00E52EC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fa">
    <w:name w:val="Обычный1"/>
    <w:rsid w:val="00E52EC1"/>
    <w:pPr>
      <w:widowControl w:val="0"/>
      <w:suppressAutoHyphens/>
      <w:snapToGrid w:val="0"/>
    </w:pPr>
    <w:rPr>
      <w:sz w:val="24"/>
      <w:lang w:eastAsia="ar-SA"/>
    </w:rPr>
  </w:style>
  <w:style w:type="paragraph" w:customStyle="1" w:styleId="2f1">
    <w:name w:val="Основной текст2"/>
    <w:basedOn w:val="a1"/>
    <w:rsid w:val="00E52EC1"/>
    <w:pPr>
      <w:widowControl w:val="0"/>
      <w:shd w:val="clear" w:color="auto" w:fill="FFFFFF"/>
      <w:spacing w:line="0" w:lineRule="atLeast"/>
      <w:ind w:hanging="660"/>
    </w:pPr>
    <w:rPr>
      <w:color w:val="000000"/>
      <w:spacing w:val="10"/>
      <w:sz w:val="20"/>
      <w:szCs w:val="20"/>
    </w:rPr>
  </w:style>
  <w:style w:type="paragraph" w:customStyle="1" w:styleId="afff5">
    <w:name w:val="Знак Знак Знак Знак"/>
    <w:basedOn w:val="a1"/>
    <w:next w:val="2"/>
    <w:rsid w:val="00E52EC1"/>
    <w:pPr>
      <w:spacing w:after="160" w:line="240" w:lineRule="exact"/>
    </w:pPr>
    <w:rPr>
      <w:szCs w:val="20"/>
    </w:rPr>
  </w:style>
  <w:style w:type="paragraph" w:customStyle="1" w:styleId="1--0">
    <w:name w:val="Спис1--0"/>
    <w:basedOn w:val="a1"/>
    <w:rsid w:val="00E52EC1"/>
    <w:pPr>
      <w:numPr>
        <w:numId w:val="12"/>
      </w:numPr>
      <w:spacing w:line="288" w:lineRule="auto"/>
      <w:jc w:val="both"/>
    </w:pPr>
  </w:style>
  <w:style w:type="paragraph" w:customStyle="1" w:styleId="2f2">
    <w:name w:val="ЛЕН2_ПРОЕКТ_"/>
    <w:basedOn w:val="a1"/>
    <w:rsid w:val="00E52EC1"/>
    <w:pPr>
      <w:spacing w:before="120" w:after="120"/>
      <w:jc w:val="center"/>
    </w:pPr>
    <w:rPr>
      <w:b/>
      <w:iCs/>
      <w:caps/>
      <w:sz w:val="32"/>
      <w:szCs w:val="20"/>
    </w:rPr>
  </w:style>
  <w:style w:type="paragraph" w:customStyle="1" w:styleId="1-3">
    <w:name w:val="текст1-3"/>
    <w:basedOn w:val="a1"/>
    <w:rsid w:val="00E52EC1"/>
    <w:pPr>
      <w:spacing w:after="60" w:line="288" w:lineRule="auto"/>
      <w:ind w:firstLine="709"/>
      <w:jc w:val="both"/>
    </w:pPr>
  </w:style>
  <w:style w:type="paragraph" w:customStyle="1" w:styleId="2f3">
    <w:name w:val="ЛЕН2_ПРОЕКТ_текст"/>
    <w:basedOn w:val="a1"/>
    <w:rsid w:val="00E52EC1"/>
    <w:pPr>
      <w:ind w:firstLine="851"/>
      <w:jc w:val="both"/>
    </w:pPr>
    <w:rPr>
      <w:szCs w:val="20"/>
    </w:rPr>
  </w:style>
  <w:style w:type="paragraph" w:customStyle="1" w:styleId="21">
    <w:name w:val="ЛЕН2_ПРОЕКТ_ переч1"/>
    <w:basedOn w:val="a1"/>
    <w:rsid w:val="00E52EC1"/>
    <w:pPr>
      <w:numPr>
        <w:numId w:val="8"/>
      </w:numPr>
      <w:jc w:val="both"/>
    </w:pPr>
    <w:rPr>
      <w:rFonts w:ascii="Times New Roman CYR" w:hAnsi="Times New Roman CYR" w:cs="Times New Roman CYR"/>
      <w:szCs w:val="20"/>
    </w:rPr>
  </w:style>
  <w:style w:type="paragraph" w:customStyle="1" w:styleId="1-30">
    <w:name w:val="Текст1-3"/>
    <w:basedOn w:val="a1"/>
    <w:rsid w:val="00E52EC1"/>
    <w:pPr>
      <w:spacing w:after="60" w:line="288" w:lineRule="auto"/>
      <w:ind w:firstLine="709"/>
      <w:jc w:val="both"/>
    </w:pPr>
    <w:rPr>
      <w:rFonts w:ascii="a_Timer" w:hAnsi="a_Timer" w:cs="a_Timer"/>
      <w:spacing w:val="-4"/>
      <w:szCs w:val="20"/>
    </w:rPr>
  </w:style>
  <w:style w:type="paragraph" w:customStyle="1" w:styleId="3f">
    <w:name w:val="Тит3"/>
    <w:basedOn w:val="a1"/>
    <w:rsid w:val="00E52EC1"/>
    <w:pPr>
      <w:spacing w:before="120" w:after="120" w:line="288" w:lineRule="auto"/>
      <w:jc w:val="center"/>
    </w:pPr>
    <w:rPr>
      <w:rFonts w:ascii="Times New Roman CYR" w:hAnsi="Times New Roman CYR" w:cs="Times New Roman CYR"/>
      <w:b/>
      <w:sz w:val="28"/>
      <w:szCs w:val="20"/>
    </w:rPr>
  </w:style>
  <w:style w:type="paragraph" w:customStyle="1" w:styleId="BodyText25">
    <w:name w:val="Body Text 25"/>
    <w:basedOn w:val="a1"/>
    <w:rsid w:val="00E52EC1"/>
    <w:pPr>
      <w:overflowPunct w:val="0"/>
      <w:autoSpaceDE w:val="0"/>
      <w:spacing w:line="360" w:lineRule="auto"/>
      <w:ind w:firstLine="851"/>
      <w:jc w:val="both"/>
      <w:textAlignment w:val="baseline"/>
    </w:pPr>
    <w:rPr>
      <w:kern w:val="1"/>
      <w:szCs w:val="20"/>
    </w:rPr>
  </w:style>
  <w:style w:type="paragraph" w:customStyle="1" w:styleId="21-3">
    <w:name w:val="ЛЕН2текст1-3"/>
    <w:basedOn w:val="a1"/>
    <w:rsid w:val="00E52EC1"/>
    <w:pPr>
      <w:ind w:firstLine="851"/>
      <w:jc w:val="both"/>
    </w:pPr>
  </w:style>
  <w:style w:type="paragraph" w:customStyle="1" w:styleId="FORMATTEXT">
    <w:name w:val=".FORMATTEXT"/>
    <w:rsid w:val="00E52EC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2f4">
    <w:name w:val="Обычный2"/>
    <w:rsid w:val="00E52EC1"/>
    <w:pPr>
      <w:widowControl w:val="0"/>
      <w:suppressAutoHyphens/>
    </w:pPr>
    <w:rPr>
      <w:sz w:val="24"/>
      <w:lang w:eastAsia="ar-SA"/>
    </w:rPr>
  </w:style>
  <w:style w:type="paragraph" w:customStyle="1" w:styleId="94">
    <w:name w:val="Основной текст94"/>
    <w:basedOn w:val="a1"/>
    <w:rsid w:val="00E52EC1"/>
    <w:pPr>
      <w:shd w:val="clear" w:color="auto" w:fill="FFFFFF"/>
      <w:spacing w:before="1920" w:after="720" w:line="0" w:lineRule="atLeast"/>
      <w:ind w:hanging="820"/>
      <w:jc w:val="both"/>
    </w:pPr>
    <w:rPr>
      <w:sz w:val="25"/>
      <w:szCs w:val="25"/>
    </w:rPr>
  </w:style>
  <w:style w:type="paragraph" w:customStyle="1" w:styleId="10">
    <w:name w:val="Нумерованный список1"/>
    <w:basedOn w:val="a1"/>
    <w:rsid w:val="00E52EC1"/>
    <w:pPr>
      <w:numPr>
        <w:numId w:val="2"/>
      </w:numPr>
    </w:pPr>
  </w:style>
  <w:style w:type="paragraph" w:customStyle="1" w:styleId="-11">
    <w:name w:val="Цветная заливка - Акцент 11"/>
    <w:rsid w:val="00E52EC1"/>
    <w:pPr>
      <w:suppressAutoHyphens/>
    </w:pPr>
    <w:rPr>
      <w:sz w:val="24"/>
      <w:szCs w:val="24"/>
      <w:lang w:eastAsia="ar-SA"/>
    </w:rPr>
  </w:style>
  <w:style w:type="paragraph" w:customStyle="1" w:styleId="-110">
    <w:name w:val="Цветной список - Акцент 11"/>
    <w:basedOn w:val="a1"/>
    <w:rsid w:val="00E52EC1"/>
    <w:pPr>
      <w:ind w:left="720"/>
    </w:pPr>
  </w:style>
  <w:style w:type="paragraph" w:customStyle="1" w:styleId="05">
    <w:name w:val="05_Буллет"/>
    <w:rsid w:val="00E52EC1"/>
    <w:pPr>
      <w:suppressAutoHyphens/>
      <w:spacing w:before="60" w:after="6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z-1">
    <w:name w:val="HTML Top of Form"/>
    <w:basedOn w:val="a1"/>
    <w:next w:val="a1"/>
    <w:rsid w:val="00E52EC1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1"/>
    <w:next w:val="a1"/>
    <w:rsid w:val="00E52EC1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afff6">
    <w:name w:val="List Paragraph"/>
    <w:basedOn w:val="a1"/>
    <w:uiPriority w:val="34"/>
    <w:qFormat/>
    <w:rsid w:val="00E52EC1"/>
    <w:pPr>
      <w:ind w:left="720"/>
    </w:pPr>
  </w:style>
  <w:style w:type="paragraph" w:customStyle="1" w:styleId="1fb">
    <w:name w:val="Текст1"/>
    <w:basedOn w:val="a1"/>
    <w:rsid w:val="00E52EC1"/>
    <w:rPr>
      <w:rFonts w:ascii="Calibri" w:eastAsia="Calibri" w:hAnsi="Calibri"/>
      <w:sz w:val="22"/>
      <w:szCs w:val="21"/>
    </w:rPr>
  </w:style>
  <w:style w:type="paragraph" w:customStyle="1" w:styleId="afff7">
    <w:name w:val="Заголовок таблицы"/>
    <w:basedOn w:val="afff4"/>
    <w:rsid w:val="00E52EC1"/>
    <w:pPr>
      <w:jc w:val="center"/>
    </w:pPr>
    <w:rPr>
      <w:b/>
      <w:bCs/>
    </w:rPr>
  </w:style>
  <w:style w:type="paragraph" w:customStyle="1" w:styleId="xmsolistparagraph">
    <w:name w:val="x_msolistparagraph"/>
    <w:basedOn w:val="a1"/>
    <w:rsid w:val="00E52EC1"/>
    <w:pPr>
      <w:suppressAutoHyphens w:val="0"/>
    </w:pPr>
    <w:rPr>
      <w:rFonts w:eastAsia="Calibri"/>
    </w:rPr>
  </w:style>
  <w:style w:type="paragraph" w:styleId="afff8">
    <w:name w:val="Plain Text"/>
    <w:basedOn w:val="a1"/>
    <w:link w:val="1fc"/>
    <w:uiPriority w:val="99"/>
    <w:rsid w:val="00B54B3D"/>
    <w:pPr>
      <w:suppressAutoHyphens w:val="0"/>
    </w:pPr>
    <w:rPr>
      <w:rFonts w:ascii="Courier New" w:hAnsi="Courier New"/>
      <w:snapToGrid w:val="0"/>
      <w:sz w:val="20"/>
      <w:szCs w:val="20"/>
    </w:rPr>
  </w:style>
  <w:style w:type="character" w:customStyle="1" w:styleId="1fc">
    <w:name w:val="Текст Знак1"/>
    <w:link w:val="afff8"/>
    <w:uiPriority w:val="99"/>
    <w:rsid w:val="00B54B3D"/>
    <w:rPr>
      <w:rFonts w:ascii="Courier New" w:hAnsi="Courier New"/>
      <w:snapToGrid w:val="0"/>
    </w:rPr>
  </w:style>
  <w:style w:type="character" w:styleId="afff9">
    <w:name w:val="annotation reference"/>
    <w:basedOn w:val="a2"/>
    <w:uiPriority w:val="99"/>
    <w:semiHidden/>
    <w:unhideWhenUsed/>
    <w:rsid w:val="009F0C4E"/>
    <w:rPr>
      <w:sz w:val="16"/>
      <w:szCs w:val="16"/>
    </w:rPr>
  </w:style>
  <w:style w:type="paragraph" w:styleId="afffa">
    <w:name w:val="annotation text"/>
    <w:basedOn w:val="a1"/>
    <w:link w:val="1fd"/>
    <w:uiPriority w:val="99"/>
    <w:unhideWhenUsed/>
    <w:rsid w:val="009F0C4E"/>
    <w:rPr>
      <w:sz w:val="20"/>
      <w:szCs w:val="20"/>
    </w:rPr>
  </w:style>
  <w:style w:type="character" w:customStyle="1" w:styleId="1fd">
    <w:name w:val="Текст примечания Знак1"/>
    <w:basedOn w:val="a2"/>
    <w:link w:val="afffa"/>
    <w:uiPriority w:val="99"/>
    <w:rsid w:val="009F0C4E"/>
    <w:rPr>
      <w:lang w:eastAsia="ar-SA"/>
    </w:rPr>
  </w:style>
  <w:style w:type="paragraph" w:customStyle="1" w:styleId="TableParagraph">
    <w:name w:val="Table Paragraph"/>
    <w:basedOn w:val="a1"/>
    <w:uiPriority w:val="1"/>
    <w:qFormat/>
    <w:rsid w:val="005366D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ffb">
    <w:name w:val="Table Grid"/>
    <w:basedOn w:val="a3"/>
    <w:uiPriority w:val="59"/>
    <w:rsid w:val="001256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1"/>
    <w:rsid w:val="00675B9F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ffc">
    <w:name w:val="Revision"/>
    <w:hidden/>
    <w:uiPriority w:val="99"/>
    <w:semiHidden/>
    <w:rsid w:val="00987304"/>
    <w:rPr>
      <w:sz w:val="24"/>
      <w:szCs w:val="24"/>
      <w:lang w:eastAsia="ar-SA"/>
    </w:rPr>
  </w:style>
  <w:style w:type="paragraph" w:styleId="HTML">
    <w:name w:val="HTML Preformatted"/>
    <w:basedOn w:val="a1"/>
    <w:link w:val="HTML0"/>
    <w:uiPriority w:val="99"/>
    <w:semiHidden/>
    <w:unhideWhenUsed/>
    <w:rsid w:val="004A723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4A7238"/>
    <w:rPr>
      <w:rFonts w:ascii="Consolas" w:hAnsi="Consola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CF65-80F0-49F4-9545-2B8D3D1A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1816</Words>
  <Characters>10354</Characters>
  <Application>Microsoft Office Word</Application>
  <DocSecurity>0</DocSecurity>
  <Lines>86</Lines>
  <Paragraphs>24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Приложение № 1</vt:lpstr>
      <vt:lpstr>Приложение № 1</vt:lpstr>
      <vt:lpstr>Приложение № 1</vt:lpstr>
      <vt:lpstr>Приложение № 1</vt:lpstr>
    </vt:vector>
  </TitlesOfParts>
  <Company>КОНЦЕРН "ТИТАН-2"</Company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Руслан</dc:creator>
  <cp:keywords/>
  <dc:description/>
  <cp:lastModifiedBy>Anna Diakova</cp:lastModifiedBy>
  <cp:revision>44</cp:revision>
  <cp:lastPrinted>2023-09-12T09:09:00Z</cp:lastPrinted>
  <dcterms:created xsi:type="dcterms:W3CDTF">2023-05-18T19:08:00Z</dcterms:created>
  <dcterms:modified xsi:type="dcterms:W3CDTF">2023-09-12T09:35:00Z</dcterms:modified>
</cp:coreProperties>
</file>